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04D" w:rsidRDefault="00D37CC6">
      <w:pPr>
        <w:tabs>
          <w:tab w:val="left" w:pos="284"/>
          <w:tab w:val="left" w:pos="462"/>
        </w:tabs>
        <w:ind w:left="284" w:hanging="284"/>
        <w:jc w:val="right"/>
        <w:rPr>
          <w:rFonts w:ascii="Times New Roman" w:hAnsi="Times New Roman" w:cs="Times New Roman"/>
          <w:b/>
        </w:rPr>
      </w:pPr>
      <w:r>
        <w:rPr>
          <w:rFonts w:ascii="Times New Roman" w:hAnsi="Times New Roman" w:cs="Times New Roman"/>
          <w:b/>
        </w:rPr>
        <w:t xml:space="preserve">    </w:t>
      </w:r>
      <w:r w:rsidR="009B201D">
        <w:rPr>
          <w:rFonts w:ascii="Times New Roman" w:hAnsi="Times New Roman" w:cs="Times New Roman"/>
          <w:b/>
        </w:rPr>
        <w:t>Wzór umowy</w:t>
      </w:r>
      <w:r>
        <w:rPr>
          <w:rFonts w:ascii="Times New Roman" w:hAnsi="Times New Roman" w:cs="Times New Roman"/>
          <w:b/>
        </w:rPr>
        <w:t xml:space="preserve"> </w:t>
      </w:r>
    </w:p>
    <w:p w:rsidR="00E8404D" w:rsidRDefault="00E8404D">
      <w:pPr>
        <w:tabs>
          <w:tab w:val="left" w:pos="284"/>
          <w:tab w:val="left" w:pos="462"/>
        </w:tabs>
        <w:ind w:left="284" w:hanging="284"/>
        <w:jc w:val="center"/>
        <w:rPr>
          <w:rFonts w:ascii="Times New Roman" w:hAnsi="Times New Roman" w:cs="Times New Roman"/>
          <w:b/>
        </w:rPr>
      </w:pPr>
    </w:p>
    <w:p w:rsidR="00E8404D" w:rsidRDefault="00D37CC6">
      <w:pPr>
        <w:tabs>
          <w:tab w:val="left" w:pos="284"/>
          <w:tab w:val="left" w:pos="462"/>
        </w:tabs>
        <w:ind w:left="284" w:hanging="284"/>
        <w:jc w:val="center"/>
        <w:rPr>
          <w:rFonts w:ascii="Times New Roman" w:hAnsi="Times New Roman" w:cs="Times New Roman"/>
        </w:rPr>
      </w:pPr>
      <w:r>
        <w:rPr>
          <w:rFonts w:ascii="Times New Roman" w:hAnsi="Times New Roman" w:cs="Times New Roman"/>
          <w:b/>
        </w:rPr>
        <w:t xml:space="preserve">    U M O W A</w:t>
      </w:r>
    </w:p>
    <w:p w:rsidR="00E8404D" w:rsidRDefault="00E8404D">
      <w:pPr>
        <w:pStyle w:val="Spisilustracji1"/>
        <w:tabs>
          <w:tab w:val="left" w:pos="284"/>
          <w:tab w:val="left" w:pos="462"/>
        </w:tabs>
        <w:spacing w:after="0" w:line="240" w:lineRule="auto"/>
        <w:ind w:left="284" w:hanging="284"/>
        <w:jc w:val="both"/>
        <w:rPr>
          <w:rFonts w:ascii="Times New Roman" w:hAnsi="Times New Roman" w:cs="Times New Roman"/>
        </w:rPr>
      </w:pP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zawarta w Krakowie w dniu …...................... roku pomiędzy:                           </w:t>
      </w:r>
    </w:p>
    <w:p w:rsidR="00E8404D" w:rsidRDefault="00E8404D">
      <w:pPr>
        <w:tabs>
          <w:tab w:val="left" w:pos="284"/>
          <w:tab w:val="left" w:pos="462"/>
        </w:tabs>
        <w:ind w:left="284" w:hanging="284"/>
        <w:jc w:val="both"/>
        <w:rPr>
          <w:rFonts w:ascii="Times New Roman" w:hAnsi="Times New Roman" w:cs="Times New Roman"/>
          <w:sz w:val="22"/>
          <w:szCs w:val="22"/>
        </w:rPr>
      </w:pPr>
    </w:p>
    <w:p w:rsidR="00E8404D" w:rsidRDefault="00D37CC6">
      <w:pPr>
        <w:tabs>
          <w:tab w:val="left" w:pos="0"/>
          <w:tab w:val="left" w:pos="462"/>
        </w:tabs>
        <w:jc w:val="both"/>
        <w:rPr>
          <w:rFonts w:ascii="Times New Roman" w:hAnsi="Times New Roman" w:cs="Times New Roman"/>
          <w:b/>
          <w:bCs/>
          <w:sz w:val="22"/>
          <w:szCs w:val="22"/>
        </w:rPr>
      </w:pPr>
      <w:r>
        <w:rPr>
          <w:rFonts w:ascii="Times New Roman" w:hAnsi="Times New Roman" w:cs="Times New Roman"/>
          <w:sz w:val="22"/>
          <w:szCs w:val="22"/>
        </w:rPr>
        <w:t>Gminą Miejską Kraków, z siedzibą w Krakowie (31-004), Pl. Wszystkich Świętych 3-4, zwaną w dalszej treści „Zamawiającym”, repreze</w:t>
      </w:r>
      <w:r w:rsidR="009B201D">
        <w:rPr>
          <w:rFonts w:ascii="Times New Roman" w:hAnsi="Times New Roman" w:cs="Times New Roman"/>
          <w:sz w:val="22"/>
          <w:szCs w:val="22"/>
        </w:rPr>
        <w:t xml:space="preserve">ntowanym przez Katarzynę Zapał </w:t>
      </w:r>
      <w:r>
        <w:rPr>
          <w:rFonts w:ascii="Times New Roman" w:hAnsi="Times New Roman" w:cs="Times New Roman"/>
          <w:sz w:val="22"/>
          <w:szCs w:val="22"/>
        </w:rPr>
        <w:t>– Dyrektora Zarządu Budynków</w:t>
      </w:r>
      <w:r>
        <w:rPr>
          <w:rFonts w:ascii="Times New Roman" w:hAnsi="Times New Roman" w:cs="Times New Roman"/>
          <w:caps/>
          <w:sz w:val="22"/>
          <w:szCs w:val="22"/>
        </w:rPr>
        <w:t xml:space="preserve"> </w:t>
      </w:r>
      <w:r>
        <w:rPr>
          <w:rFonts w:ascii="Times New Roman" w:hAnsi="Times New Roman" w:cs="Times New Roman"/>
          <w:sz w:val="22"/>
          <w:szCs w:val="22"/>
        </w:rPr>
        <w:t>Komunalnych z siedzibą w Krakowie (31-319) przy ul. Bolesława Czerwieńskiego 16, działającą na podstawie pełnomocnictwa Prezydenta Miasta Krakowa nr 224/2012 z dnia 25 lipca 2012 r., NIP 676 10 13 717, REGON 351554353</w:t>
      </w:r>
    </w:p>
    <w:p w:rsidR="00E8404D" w:rsidRDefault="00E8404D">
      <w:pPr>
        <w:tabs>
          <w:tab w:val="left" w:pos="284"/>
          <w:tab w:val="left" w:pos="462"/>
        </w:tabs>
        <w:jc w:val="both"/>
        <w:rPr>
          <w:rFonts w:ascii="Times New Roman" w:hAnsi="Times New Roman" w:cs="Times New Roman"/>
          <w:b/>
          <w:bCs/>
          <w:sz w:val="22"/>
          <w:szCs w:val="22"/>
        </w:rPr>
      </w:pP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a</w:t>
      </w: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zam. ……………………</w:t>
      </w:r>
      <w:r>
        <w:rPr>
          <w:rFonts w:ascii="Times New Roman" w:hAnsi="Times New Roman" w:cs="Times New Roman"/>
          <w:sz w:val="22"/>
          <w:szCs w:val="22"/>
        </w:rPr>
        <w:tab/>
      </w: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wpisanym do Centralnej Ewidencji i Informacji o Działalności Gospodarczej      </w:t>
      </w:r>
    </w:p>
    <w:p w:rsidR="00E8404D" w:rsidRDefault="00D37CC6">
      <w:pPr>
        <w:tabs>
          <w:tab w:val="left" w:pos="284"/>
          <w:tab w:val="left" w:pos="462"/>
        </w:tabs>
        <w:ind w:left="284" w:hanging="284"/>
        <w:jc w:val="both"/>
        <w:rPr>
          <w:rFonts w:ascii="Times New Roman" w:hAnsi="Times New Roman" w:cs="Times New Roman"/>
          <w:bCs/>
          <w:sz w:val="22"/>
          <w:szCs w:val="22"/>
        </w:rPr>
      </w:pPr>
      <w:r>
        <w:rPr>
          <w:rFonts w:ascii="Times New Roman" w:hAnsi="Times New Roman" w:cs="Times New Roman"/>
          <w:sz w:val="22"/>
          <w:szCs w:val="22"/>
        </w:rPr>
        <w:t>właścicielem (nazwa i adres firmy) …………………………………………..</w:t>
      </w:r>
    </w:p>
    <w:p w:rsidR="00E8404D" w:rsidRDefault="00E8404D">
      <w:pPr>
        <w:tabs>
          <w:tab w:val="left" w:pos="284"/>
          <w:tab w:val="left" w:pos="462"/>
        </w:tabs>
        <w:ind w:left="284" w:hanging="284"/>
        <w:jc w:val="both"/>
        <w:rPr>
          <w:rFonts w:ascii="Times New Roman" w:hAnsi="Times New Roman" w:cs="Times New Roman"/>
          <w:bCs/>
          <w:sz w:val="22"/>
          <w:szCs w:val="22"/>
        </w:rPr>
      </w:pPr>
    </w:p>
    <w:p w:rsidR="00E8404D" w:rsidRDefault="00D37CC6">
      <w:pPr>
        <w:tabs>
          <w:tab w:val="left" w:pos="284"/>
          <w:tab w:val="left" w:pos="462"/>
        </w:tabs>
        <w:ind w:left="284" w:hanging="284"/>
        <w:jc w:val="both"/>
        <w:rPr>
          <w:rFonts w:ascii="Times New Roman" w:hAnsi="Times New Roman" w:cs="Times New Roman"/>
          <w:bCs/>
          <w:sz w:val="22"/>
          <w:szCs w:val="22"/>
        </w:rPr>
      </w:pPr>
      <w:r>
        <w:rPr>
          <w:rFonts w:ascii="Times New Roman" w:hAnsi="Times New Roman" w:cs="Times New Roman"/>
          <w:bCs/>
          <w:sz w:val="22"/>
          <w:szCs w:val="22"/>
        </w:rPr>
        <w:t>lub</w:t>
      </w:r>
    </w:p>
    <w:p w:rsidR="00E8404D" w:rsidRDefault="00E8404D">
      <w:pPr>
        <w:tabs>
          <w:tab w:val="left" w:pos="284"/>
          <w:tab w:val="left" w:pos="462"/>
        </w:tabs>
        <w:ind w:left="284" w:hanging="284"/>
        <w:jc w:val="both"/>
        <w:rPr>
          <w:rFonts w:ascii="Times New Roman" w:hAnsi="Times New Roman" w:cs="Times New Roman"/>
          <w:bCs/>
          <w:sz w:val="22"/>
          <w:szCs w:val="22"/>
        </w:rPr>
      </w:pPr>
    </w:p>
    <w:p w:rsidR="00E8404D" w:rsidRDefault="00D37CC6">
      <w:pPr>
        <w:tabs>
          <w:tab w:val="left" w:pos="0"/>
          <w:tab w:val="left" w:pos="462"/>
        </w:tabs>
        <w:jc w:val="both"/>
        <w:rPr>
          <w:rFonts w:ascii="Times New Roman" w:hAnsi="Times New Roman" w:cs="Times New Roman"/>
          <w:b/>
          <w:bCs/>
          <w:sz w:val="22"/>
          <w:szCs w:val="22"/>
        </w:rPr>
      </w:pPr>
      <w:r>
        <w:rPr>
          <w:rFonts w:ascii="Times New Roman" w:hAnsi="Times New Roman" w:cs="Times New Roman"/>
          <w:bCs/>
          <w:sz w:val="22"/>
          <w:szCs w:val="22"/>
        </w:rPr>
        <w:t>(nazwa i adres firmy)</w:t>
      </w:r>
      <w:r>
        <w:rPr>
          <w:rFonts w:ascii="Times New Roman" w:hAnsi="Times New Roman" w:cs="Times New Roman"/>
          <w:b/>
          <w:bCs/>
          <w:sz w:val="22"/>
          <w:szCs w:val="22"/>
        </w:rPr>
        <w:t xml:space="preserve"> .................., </w:t>
      </w:r>
      <w:r>
        <w:rPr>
          <w:rFonts w:ascii="Times New Roman" w:hAnsi="Times New Roman" w:cs="Times New Roman"/>
          <w:sz w:val="22"/>
          <w:szCs w:val="22"/>
        </w:rPr>
        <w:t>wpisanym do Krajowego Rejestru Sądowego prowadzonego przez Sąd Rejonowy dla .........., ....... Wydział Gospodarczy Krajowego Rejestru Sądowego, pod numerem KRS: ............, kapitał zakładowy: ............................. zł, reprezentowanym przez:</w:t>
      </w:r>
    </w:p>
    <w:p w:rsidR="00E8404D" w:rsidRDefault="00D37CC6">
      <w:pPr>
        <w:tabs>
          <w:tab w:val="left" w:pos="0"/>
          <w:tab w:val="left" w:pos="462"/>
        </w:tabs>
        <w:jc w:val="both"/>
        <w:rPr>
          <w:rFonts w:ascii="Times New Roman" w:hAnsi="Times New Roman" w:cs="Times New Roman"/>
          <w:sz w:val="22"/>
          <w:szCs w:val="22"/>
        </w:rPr>
      </w:pPr>
      <w:r>
        <w:rPr>
          <w:rFonts w:ascii="Times New Roman" w:hAnsi="Times New Roman" w:cs="Times New Roman"/>
          <w:b/>
          <w:bCs/>
          <w:sz w:val="22"/>
          <w:szCs w:val="22"/>
        </w:rPr>
        <w:t xml:space="preserve">- .................................................. , </w:t>
      </w:r>
      <w:r>
        <w:rPr>
          <w:rFonts w:ascii="Times New Roman" w:hAnsi="Times New Roman" w:cs="Times New Roman"/>
          <w:sz w:val="22"/>
          <w:szCs w:val="22"/>
        </w:rPr>
        <w:t xml:space="preserve">zwanym dalej „Wykonawcą”, </w:t>
      </w:r>
    </w:p>
    <w:p w:rsidR="00E8404D" w:rsidRDefault="00E8404D">
      <w:pPr>
        <w:tabs>
          <w:tab w:val="left" w:pos="0"/>
          <w:tab w:val="left" w:pos="462"/>
        </w:tabs>
        <w:jc w:val="both"/>
        <w:rPr>
          <w:rFonts w:ascii="Times New Roman" w:hAnsi="Times New Roman" w:cs="Times New Roman"/>
          <w:sz w:val="22"/>
          <w:szCs w:val="22"/>
        </w:rPr>
      </w:pPr>
    </w:p>
    <w:p w:rsidR="00E8404D" w:rsidRDefault="00D37CC6">
      <w:pPr>
        <w:tabs>
          <w:tab w:val="left" w:pos="0"/>
          <w:tab w:val="left" w:pos="462"/>
        </w:tabs>
        <w:jc w:val="both"/>
        <w:rPr>
          <w:rFonts w:ascii="Times New Roman" w:hAnsi="Times New Roman" w:cs="Times New Roman"/>
          <w:sz w:val="22"/>
          <w:szCs w:val="22"/>
        </w:rPr>
      </w:pPr>
      <w:r>
        <w:rPr>
          <w:rFonts w:ascii="Times New Roman" w:hAnsi="Times New Roman" w:cs="Times New Roman"/>
          <w:i/>
          <w:sz w:val="22"/>
          <w:szCs w:val="22"/>
        </w:rPr>
        <w:t xml:space="preserve">wyłonionym w rezultacie dokonania przez Zamawiającego wyboru najkorzystniejszej oferty Wykonawcy w postępowaniu o zamówienie publiczne prowadzone w trybie licytacji </w:t>
      </w:r>
      <w:proofErr w:type="spellStart"/>
      <w:r>
        <w:rPr>
          <w:rFonts w:ascii="Times New Roman" w:hAnsi="Times New Roman" w:cs="Times New Roman"/>
          <w:i/>
          <w:sz w:val="22"/>
          <w:szCs w:val="22"/>
        </w:rPr>
        <w:t>elekronicznej</w:t>
      </w:r>
      <w:proofErr w:type="spellEnd"/>
      <w:r>
        <w:rPr>
          <w:rFonts w:ascii="Times New Roman" w:hAnsi="Times New Roman" w:cs="Times New Roman"/>
          <w:i/>
          <w:sz w:val="22"/>
          <w:szCs w:val="22"/>
        </w:rPr>
        <w:t xml:space="preserve"> zgodnie z ustawą z dnia 29 stycznia 2004 r. Prawo zamówień publicznych </w:t>
      </w:r>
      <w:bookmarkStart w:id="0" w:name="_GoBack"/>
      <w:bookmarkEnd w:id="0"/>
      <w:r>
        <w:rPr>
          <w:rFonts w:ascii="Times New Roman" w:hAnsi="Times New Roman" w:cs="Times New Roman"/>
          <w:sz w:val="22"/>
          <w:szCs w:val="22"/>
        </w:rPr>
        <w:t>zwanej dalej Ustawą</w:t>
      </w:r>
    </w:p>
    <w:p w:rsidR="00E8404D" w:rsidRDefault="00E8404D">
      <w:pPr>
        <w:tabs>
          <w:tab w:val="left" w:pos="284"/>
          <w:tab w:val="left" w:pos="462"/>
        </w:tabs>
        <w:ind w:left="284" w:hanging="284"/>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1</w:t>
      </w:r>
    </w:p>
    <w:p w:rsidR="00E8404D" w:rsidRDefault="00D37CC6">
      <w:pPr>
        <w:pStyle w:val="Akapitzlist1"/>
        <w:numPr>
          <w:ilvl w:val="0"/>
          <w:numId w:val="16"/>
        </w:numPr>
        <w:tabs>
          <w:tab w:val="left" w:pos="284"/>
        </w:tabs>
        <w:jc w:val="both"/>
        <w:rPr>
          <w:rFonts w:ascii="Times New Roman" w:hAnsi="Times New Roman" w:cs="Times New Roman"/>
          <w:sz w:val="22"/>
          <w:szCs w:val="22"/>
        </w:rPr>
      </w:pPr>
      <w:r>
        <w:rPr>
          <w:rFonts w:ascii="Times New Roman" w:hAnsi="Times New Roman" w:cs="Times New Roman"/>
          <w:sz w:val="22"/>
          <w:szCs w:val="22"/>
        </w:rPr>
        <w:t xml:space="preserve">Przedmiotem umowy jest: </w:t>
      </w:r>
      <w:r>
        <w:rPr>
          <w:rFonts w:ascii="Times New Roman" w:hAnsi="Times New Roman" w:cs="Times New Roman"/>
          <w:b/>
          <w:bCs/>
          <w:iCs/>
          <w:sz w:val="22"/>
          <w:szCs w:val="22"/>
        </w:rPr>
        <w:t xml:space="preserve">Budowa szybu windowego </w:t>
      </w:r>
      <w:r w:rsidR="009B201D">
        <w:rPr>
          <w:rFonts w:ascii="Times New Roman" w:hAnsi="Times New Roman" w:cs="Times New Roman"/>
          <w:b/>
          <w:bCs/>
          <w:iCs/>
          <w:sz w:val="22"/>
          <w:szCs w:val="22"/>
        </w:rPr>
        <w:t>dla dźwigu osobowego dostosowanego dla osób niepełnosprawnych w budynku przychodni przy ul. Szwedzkiej 27 w Krakowie na działce nr 115/9, obręb 9 Podgórze w Krakowie.</w:t>
      </w:r>
    </w:p>
    <w:p w:rsidR="00E8404D" w:rsidRDefault="00D37CC6">
      <w:pPr>
        <w:pStyle w:val="Akapitzlist1"/>
        <w:numPr>
          <w:ilvl w:val="0"/>
          <w:numId w:val="16"/>
        </w:numPr>
        <w:tabs>
          <w:tab w:val="left" w:pos="284"/>
        </w:tabs>
        <w:ind w:left="284" w:hanging="284"/>
        <w:jc w:val="both"/>
        <w:rPr>
          <w:rFonts w:ascii="Times New Roman" w:hAnsi="Times New Roman" w:cs="Times New Roman"/>
          <w:iCs/>
          <w:sz w:val="22"/>
          <w:szCs w:val="22"/>
        </w:rPr>
      </w:pPr>
      <w:r>
        <w:rPr>
          <w:rFonts w:ascii="Times New Roman" w:hAnsi="Times New Roman" w:cs="Times New Roman"/>
          <w:sz w:val="22"/>
          <w:szCs w:val="22"/>
        </w:rPr>
        <w:t>Przedmiot umowy obejmuje wykonanie robót budowlanych (robót różnych branż, robót rozbiórkowych, robot montażowych w zakresie opisanym w dokumentacji wymienionej w ust. 3), objęcie rękojmią i gwarancją całości przedmiotu umowy, uzyskanie odbioru robót od Zamawiającego oraz wszelkich innych czynności określonych niniejszą umową.</w:t>
      </w:r>
    </w:p>
    <w:p w:rsidR="00E8404D" w:rsidRDefault="00D37CC6">
      <w:pPr>
        <w:pStyle w:val="Akapitzlist1"/>
        <w:numPr>
          <w:ilvl w:val="0"/>
          <w:numId w:val="16"/>
        </w:numPr>
        <w:tabs>
          <w:tab w:val="left" w:pos="284"/>
          <w:tab w:val="left" w:pos="462"/>
        </w:tabs>
        <w:ind w:left="426"/>
        <w:jc w:val="both"/>
        <w:rPr>
          <w:rFonts w:ascii="Times New Roman" w:hAnsi="Times New Roman" w:cs="Times New Roman"/>
          <w:sz w:val="22"/>
          <w:szCs w:val="22"/>
        </w:rPr>
      </w:pPr>
      <w:r>
        <w:rPr>
          <w:rFonts w:ascii="Times New Roman" w:hAnsi="Times New Roman" w:cs="Times New Roman"/>
          <w:iCs/>
          <w:sz w:val="22"/>
          <w:szCs w:val="22"/>
        </w:rPr>
        <w:t>Zakres przedmiotowy i sposób wykonania przedmiotu umowy określają:</w:t>
      </w:r>
    </w:p>
    <w:p w:rsidR="00E8404D" w:rsidRDefault="00D37CC6" w:rsidP="00862277">
      <w:pPr>
        <w:pStyle w:val="Normal1"/>
        <w:numPr>
          <w:ilvl w:val="1"/>
          <w:numId w:val="17"/>
        </w:numPr>
        <w:ind w:left="567" w:hanging="283"/>
        <w:jc w:val="both"/>
        <w:rPr>
          <w:rFonts w:ascii="Times New Roman" w:hAnsi="Times New Roman" w:cs="Times New Roman"/>
          <w:sz w:val="22"/>
          <w:szCs w:val="22"/>
        </w:rPr>
      </w:pPr>
      <w:r>
        <w:rPr>
          <w:rFonts w:ascii="Times New Roman" w:hAnsi="Times New Roman" w:cs="Times New Roman"/>
          <w:sz w:val="22"/>
          <w:szCs w:val="22"/>
        </w:rPr>
        <w:t>niniejsza umowa,</w:t>
      </w:r>
    </w:p>
    <w:p w:rsidR="00E8404D" w:rsidRDefault="00D37CC6" w:rsidP="00862277">
      <w:pPr>
        <w:pStyle w:val="Normal1"/>
        <w:numPr>
          <w:ilvl w:val="1"/>
          <w:numId w:val="17"/>
        </w:numPr>
        <w:ind w:left="567" w:hanging="283"/>
        <w:jc w:val="both"/>
        <w:rPr>
          <w:rFonts w:ascii="Times New Roman" w:hAnsi="Times New Roman" w:cs="Times New Roman"/>
          <w:sz w:val="22"/>
          <w:szCs w:val="22"/>
        </w:rPr>
      </w:pPr>
      <w:r>
        <w:rPr>
          <w:rFonts w:ascii="Times New Roman" w:hAnsi="Times New Roman" w:cs="Times New Roman"/>
          <w:sz w:val="22"/>
          <w:szCs w:val="22"/>
        </w:rPr>
        <w:t>oferta Wykonawcy złożona w postępowaniu przetargowym wraz z załącznikami,</w:t>
      </w:r>
    </w:p>
    <w:p w:rsidR="00E8404D" w:rsidRDefault="00D37CC6" w:rsidP="00862277">
      <w:pPr>
        <w:pStyle w:val="Normal1"/>
        <w:numPr>
          <w:ilvl w:val="1"/>
          <w:numId w:val="17"/>
        </w:numPr>
        <w:ind w:left="567" w:hanging="283"/>
        <w:jc w:val="both"/>
        <w:rPr>
          <w:rFonts w:ascii="Times New Roman" w:hAnsi="Times New Roman" w:cs="Times New Roman"/>
          <w:sz w:val="22"/>
          <w:szCs w:val="22"/>
        </w:rPr>
      </w:pPr>
      <w:r>
        <w:rPr>
          <w:rFonts w:ascii="Times New Roman" w:hAnsi="Times New Roman" w:cs="Times New Roman"/>
          <w:sz w:val="22"/>
          <w:szCs w:val="22"/>
        </w:rPr>
        <w:t>wyjaśnienia Zamawiającego /jeżeli będą miały miejsce/,</w:t>
      </w:r>
    </w:p>
    <w:p w:rsidR="00E8404D" w:rsidRDefault="00D37CC6" w:rsidP="00862277">
      <w:pPr>
        <w:pStyle w:val="Normal1"/>
        <w:numPr>
          <w:ilvl w:val="1"/>
          <w:numId w:val="17"/>
        </w:numPr>
        <w:ind w:left="567" w:hanging="283"/>
        <w:jc w:val="both"/>
        <w:rPr>
          <w:rFonts w:ascii="Times New Roman" w:hAnsi="Times New Roman" w:cs="Times New Roman"/>
          <w:sz w:val="22"/>
          <w:szCs w:val="22"/>
        </w:rPr>
      </w:pPr>
      <w:r>
        <w:rPr>
          <w:rFonts w:ascii="Times New Roman" w:hAnsi="Times New Roman" w:cs="Times New Roman"/>
          <w:sz w:val="22"/>
          <w:szCs w:val="22"/>
        </w:rPr>
        <w:t>dokumentacja projektowa,</w:t>
      </w:r>
    </w:p>
    <w:p w:rsidR="00E8404D" w:rsidRDefault="00D37CC6" w:rsidP="00862277">
      <w:pPr>
        <w:pStyle w:val="Normal1"/>
        <w:numPr>
          <w:ilvl w:val="1"/>
          <w:numId w:val="17"/>
        </w:numPr>
        <w:ind w:left="567" w:hanging="283"/>
        <w:jc w:val="both"/>
        <w:rPr>
          <w:rFonts w:ascii="Times New Roman" w:hAnsi="Times New Roman" w:cs="Times New Roman"/>
          <w:sz w:val="22"/>
          <w:szCs w:val="22"/>
        </w:rPr>
      </w:pPr>
      <w:r>
        <w:rPr>
          <w:rFonts w:ascii="Times New Roman" w:hAnsi="Times New Roman" w:cs="Times New Roman"/>
          <w:sz w:val="22"/>
          <w:szCs w:val="22"/>
        </w:rPr>
        <w:t>Specyfikacja Techniczna Wykonania i Odbioru Robót Budowlanych,</w:t>
      </w:r>
    </w:p>
    <w:p w:rsidR="00E8404D" w:rsidRDefault="00D37CC6" w:rsidP="00862277">
      <w:pPr>
        <w:pStyle w:val="Normal1"/>
        <w:numPr>
          <w:ilvl w:val="1"/>
          <w:numId w:val="17"/>
        </w:numPr>
        <w:ind w:left="567" w:hanging="283"/>
        <w:jc w:val="both"/>
        <w:rPr>
          <w:rFonts w:ascii="Times New Roman" w:hAnsi="Times New Roman" w:cs="Times New Roman"/>
          <w:iCs/>
          <w:sz w:val="22"/>
          <w:szCs w:val="22"/>
        </w:rPr>
      </w:pPr>
      <w:r>
        <w:rPr>
          <w:rFonts w:ascii="Times New Roman" w:hAnsi="Times New Roman" w:cs="Times New Roman"/>
          <w:sz w:val="22"/>
          <w:szCs w:val="22"/>
        </w:rPr>
        <w:t>przedmiar robót,</w:t>
      </w:r>
    </w:p>
    <w:p w:rsidR="00EA2B44" w:rsidRPr="00EA2B44" w:rsidRDefault="00D37CC6" w:rsidP="00EA2B44">
      <w:pPr>
        <w:pStyle w:val="Akapitzlist1"/>
        <w:numPr>
          <w:ilvl w:val="1"/>
          <w:numId w:val="17"/>
        </w:numPr>
        <w:tabs>
          <w:tab w:val="left" w:pos="462"/>
          <w:tab w:val="left" w:pos="567"/>
        </w:tabs>
        <w:ind w:hanging="1156"/>
        <w:jc w:val="both"/>
        <w:rPr>
          <w:rFonts w:ascii="Times New Roman" w:hAnsi="Times New Roman" w:cs="Times New Roman"/>
          <w:sz w:val="22"/>
          <w:szCs w:val="22"/>
        </w:rPr>
      </w:pPr>
      <w:r>
        <w:rPr>
          <w:rFonts w:ascii="Times New Roman" w:hAnsi="Times New Roman" w:cs="Times New Roman"/>
          <w:iCs/>
          <w:sz w:val="22"/>
          <w:szCs w:val="22"/>
        </w:rPr>
        <w:t xml:space="preserve">kosztorys ofertowy sporządzony przez Wykonawcę. </w:t>
      </w:r>
    </w:p>
    <w:p w:rsidR="00E8404D" w:rsidRDefault="009766AB" w:rsidP="00EA2B44">
      <w:pPr>
        <w:pStyle w:val="Akapitzlist1"/>
        <w:numPr>
          <w:ilvl w:val="1"/>
          <w:numId w:val="17"/>
        </w:numPr>
        <w:tabs>
          <w:tab w:val="left" w:pos="462"/>
          <w:tab w:val="left" w:pos="567"/>
        </w:tabs>
        <w:ind w:hanging="1156"/>
        <w:jc w:val="both"/>
        <w:rPr>
          <w:rFonts w:ascii="Times New Roman" w:hAnsi="Times New Roman" w:cs="Times New Roman"/>
          <w:sz w:val="22"/>
          <w:szCs w:val="22"/>
        </w:rPr>
      </w:pPr>
      <w:r>
        <w:rPr>
          <w:rFonts w:ascii="Times New Roman" w:hAnsi="Times New Roman" w:cs="Times New Roman"/>
          <w:iCs/>
          <w:sz w:val="22"/>
          <w:szCs w:val="22"/>
        </w:rPr>
        <w:t>d</w:t>
      </w:r>
      <w:r w:rsidR="00EA2B44">
        <w:rPr>
          <w:rFonts w:ascii="Times New Roman" w:hAnsi="Times New Roman" w:cs="Times New Roman"/>
          <w:iCs/>
          <w:sz w:val="22"/>
          <w:szCs w:val="22"/>
        </w:rPr>
        <w:t xml:space="preserve">ecyzją pozwolenia na budowę nr </w:t>
      </w:r>
      <w:r>
        <w:rPr>
          <w:rFonts w:ascii="Times New Roman" w:hAnsi="Times New Roman" w:cs="Times New Roman"/>
          <w:iCs/>
          <w:sz w:val="22"/>
          <w:szCs w:val="22"/>
        </w:rPr>
        <w:t>1394/6740.2/2017 z dnia 14-12-2017 r.</w:t>
      </w:r>
      <w:r w:rsidR="00D37CC6">
        <w:rPr>
          <w:rFonts w:ascii="Times New Roman" w:hAnsi="Times New Roman" w:cs="Times New Roman"/>
          <w:iCs/>
          <w:sz w:val="22"/>
          <w:szCs w:val="22"/>
        </w:rPr>
        <w:t xml:space="preserve"> </w:t>
      </w:r>
    </w:p>
    <w:p w:rsidR="00E8404D" w:rsidRDefault="00D37CC6">
      <w:pPr>
        <w:pStyle w:val="Akapitzlist1"/>
        <w:numPr>
          <w:ilvl w:val="0"/>
          <w:numId w:val="16"/>
        </w:numPr>
        <w:tabs>
          <w:tab w:val="left" w:pos="284"/>
          <w:tab w:val="left" w:pos="462"/>
        </w:tabs>
        <w:ind w:left="426" w:hanging="426"/>
        <w:jc w:val="both"/>
        <w:rPr>
          <w:rFonts w:ascii="Times New Roman" w:hAnsi="Times New Roman" w:cs="Times New Roman"/>
          <w:iCs/>
          <w:sz w:val="22"/>
          <w:szCs w:val="22"/>
        </w:rPr>
      </w:pPr>
      <w:r>
        <w:rPr>
          <w:rFonts w:ascii="Times New Roman" w:hAnsi="Times New Roman" w:cs="Times New Roman"/>
          <w:sz w:val="22"/>
          <w:szCs w:val="22"/>
        </w:rPr>
        <w:t>Roboty wykonane będą z materiałów Wykonawcy.</w:t>
      </w:r>
    </w:p>
    <w:p w:rsidR="00E8404D" w:rsidRDefault="00D37CC6">
      <w:pPr>
        <w:numPr>
          <w:ilvl w:val="0"/>
          <w:numId w:val="16"/>
        </w:numPr>
        <w:tabs>
          <w:tab w:val="left" w:pos="284"/>
        </w:tabs>
        <w:suppressAutoHyphens w:val="0"/>
        <w:autoSpaceDE w:val="0"/>
        <w:spacing w:after="60"/>
        <w:ind w:left="284" w:hanging="284"/>
        <w:jc w:val="both"/>
        <w:textAlignment w:val="baseline"/>
        <w:rPr>
          <w:rFonts w:ascii="Times New Roman" w:hAnsi="Times New Roman" w:cs="Times New Roman"/>
          <w:sz w:val="22"/>
          <w:szCs w:val="22"/>
        </w:rPr>
      </w:pPr>
      <w:r>
        <w:rPr>
          <w:rFonts w:ascii="Times New Roman" w:hAnsi="Times New Roman" w:cs="Times New Roman"/>
          <w:iCs/>
          <w:sz w:val="22"/>
          <w:szCs w:val="22"/>
        </w:rPr>
        <w:t>Wykonawca oświadcza, że otrzymał od Zamawiającego komplet dokumentów określających zakres przedmiotu niniejszej umowy, o którym mowa w ust. 3, zwanych w dalszej części umowy Dokumentacją.</w:t>
      </w:r>
    </w:p>
    <w:p w:rsidR="00E8404D" w:rsidRDefault="00D37CC6">
      <w:pPr>
        <w:numPr>
          <w:ilvl w:val="0"/>
          <w:numId w:val="16"/>
        </w:numPr>
        <w:tabs>
          <w:tab w:val="left" w:pos="284"/>
        </w:tabs>
        <w:suppressAutoHyphens w:val="0"/>
        <w:autoSpaceDE w:val="0"/>
        <w:spacing w:after="60"/>
        <w:ind w:left="284" w:hanging="284"/>
        <w:jc w:val="both"/>
        <w:textAlignment w:val="baseline"/>
        <w:rPr>
          <w:rFonts w:ascii="Times New Roman" w:hAnsi="Times New Roman" w:cs="Times New Roman"/>
          <w:iCs/>
          <w:sz w:val="22"/>
          <w:szCs w:val="22"/>
        </w:rPr>
      </w:pPr>
      <w:r>
        <w:rPr>
          <w:rFonts w:ascii="Times New Roman" w:hAnsi="Times New Roman" w:cs="Times New Roman"/>
          <w:sz w:val="22"/>
          <w:szCs w:val="22"/>
        </w:rPr>
        <w:t xml:space="preserve">Wykonawca oświadcza, że zapoznał się z Dokumentacją, o której mowa w ust. 3 oraz zapoznał się </w:t>
      </w:r>
      <w:r w:rsidR="009766AB">
        <w:rPr>
          <w:rFonts w:ascii="Times New Roman" w:hAnsi="Times New Roman" w:cs="Times New Roman"/>
          <w:sz w:val="22"/>
          <w:szCs w:val="22"/>
        </w:rPr>
        <w:br/>
      </w:r>
      <w:r>
        <w:rPr>
          <w:rFonts w:ascii="Times New Roman" w:hAnsi="Times New Roman" w:cs="Times New Roman"/>
          <w:sz w:val="22"/>
          <w:szCs w:val="22"/>
        </w:rPr>
        <w:t>z terenem wykonywania robót i warunkami w jakich będą wykonywane roboty związane z realizacją przedmiotu niniejszej umowy i nie zgłasza żadnych uwag.</w:t>
      </w:r>
    </w:p>
    <w:p w:rsidR="00E8404D" w:rsidRPr="00862277" w:rsidRDefault="00D37CC6">
      <w:pPr>
        <w:pStyle w:val="Normal1"/>
        <w:numPr>
          <w:ilvl w:val="0"/>
          <w:numId w:val="16"/>
        </w:numPr>
        <w:tabs>
          <w:tab w:val="left" w:pos="384"/>
          <w:tab w:val="left" w:pos="390"/>
        </w:tabs>
        <w:suppressAutoHyphens w:val="0"/>
        <w:spacing w:after="60"/>
        <w:jc w:val="both"/>
        <w:rPr>
          <w:rFonts w:ascii="Times New Roman" w:hAnsi="Times New Roman" w:cs="Times New Roman"/>
          <w:iCs/>
          <w:color w:val="auto"/>
          <w:sz w:val="22"/>
          <w:szCs w:val="22"/>
        </w:rPr>
      </w:pPr>
      <w:r w:rsidRPr="00862277">
        <w:rPr>
          <w:rFonts w:ascii="Times New Roman" w:hAnsi="Times New Roman" w:cs="Times New Roman"/>
          <w:iCs/>
          <w:color w:val="auto"/>
          <w:sz w:val="22"/>
          <w:szCs w:val="22"/>
        </w:rPr>
        <w:t>Ostateczna kolorystyka zostanie uzgodniona w trakcie wykonywanych robót w obiekcie.</w:t>
      </w:r>
    </w:p>
    <w:p w:rsidR="00E8404D" w:rsidRDefault="00D37CC6">
      <w:pPr>
        <w:pStyle w:val="Normal1"/>
        <w:numPr>
          <w:ilvl w:val="0"/>
          <w:numId w:val="16"/>
        </w:numPr>
        <w:tabs>
          <w:tab w:val="left" w:pos="384"/>
          <w:tab w:val="left" w:pos="390"/>
        </w:tabs>
        <w:suppressAutoHyphens w:val="0"/>
        <w:spacing w:after="60"/>
        <w:jc w:val="both"/>
        <w:rPr>
          <w:rFonts w:ascii="Times New Roman" w:hAnsi="Times New Roman" w:cs="Times New Roman"/>
          <w:iCs/>
          <w:sz w:val="22"/>
          <w:szCs w:val="22"/>
        </w:rPr>
      </w:pPr>
      <w:r>
        <w:rPr>
          <w:rFonts w:ascii="Times New Roman" w:hAnsi="Times New Roman" w:cs="Times New Roman"/>
          <w:iCs/>
          <w:sz w:val="22"/>
          <w:szCs w:val="22"/>
        </w:rPr>
        <w:t>Wykonawca przyjmuje do wiadomości i uwzględni fakt, że roboty będą wykonywane na czynnym obiekcie, w którym użytkownik realizuje świadczenia zdrowotne z zakresu lecznictwa otwartego i nie wpłynie to na uzgodniony końcowy termin wykonania robót.</w:t>
      </w:r>
    </w:p>
    <w:p w:rsidR="00E8404D" w:rsidRDefault="00D37CC6" w:rsidP="009B201D">
      <w:pPr>
        <w:numPr>
          <w:ilvl w:val="0"/>
          <w:numId w:val="16"/>
        </w:numPr>
        <w:tabs>
          <w:tab w:val="left" w:pos="284"/>
        </w:tabs>
        <w:suppressAutoHyphens w:val="0"/>
        <w:autoSpaceDE w:val="0"/>
        <w:spacing w:after="60"/>
        <w:ind w:left="284" w:hanging="284"/>
        <w:jc w:val="both"/>
        <w:textAlignment w:val="baseline"/>
        <w:rPr>
          <w:rFonts w:ascii="Times New Roman" w:hAnsi="Times New Roman" w:cs="Times New Roman"/>
          <w:sz w:val="22"/>
          <w:szCs w:val="22"/>
        </w:rPr>
      </w:pPr>
      <w:r>
        <w:rPr>
          <w:rFonts w:ascii="Times New Roman" w:hAnsi="Times New Roman" w:cs="Times New Roman"/>
          <w:iCs/>
          <w:sz w:val="22"/>
          <w:szCs w:val="22"/>
        </w:rPr>
        <w:lastRenderedPageBreak/>
        <w:t xml:space="preserve">Dostęp do pomieszczeń na czynnym obiekcie, </w:t>
      </w:r>
      <w:r w:rsidR="009B201D">
        <w:rPr>
          <w:rFonts w:ascii="Times New Roman" w:hAnsi="Times New Roman" w:cs="Times New Roman"/>
          <w:iCs/>
          <w:sz w:val="22"/>
          <w:szCs w:val="22"/>
        </w:rPr>
        <w:t>konieczny</w:t>
      </w:r>
      <w:r>
        <w:rPr>
          <w:rFonts w:ascii="Times New Roman" w:hAnsi="Times New Roman" w:cs="Times New Roman"/>
          <w:iCs/>
          <w:sz w:val="22"/>
          <w:szCs w:val="22"/>
        </w:rPr>
        <w:t xml:space="preserve"> dla wykonania robót objętych umową, Wykonawca uzgodni z Użytkownikiem w formie pisemnej.</w:t>
      </w:r>
      <w:r>
        <w:rPr>
          <w:rFonts w:ascii="Times New Roman" w:hAnsi="Times New Roman" w:cs="Times New Roman"/>
          <w:sz w:val="22"/>
          <w:szCs w:val="22"/>
        </w:rPr>
        <w:t xml:space="preserve"> </w:t>
      </w:r>
    </w:p>
    <w:p w:rsidR="00E8404D" w:rsidRDefault="00D37CC6">
      <w:pPr>
        <w:pStyle w:val="Akapitzlist1"/>
        <w:numPr>
          <w:ilvl w:val="0"/>
          <w:numId w:val="16"/>
        </w:numPr>
        <w:tabs>
          <w:tab w:val="left" w:pos="284"/>
          <w:tab w:val="left" w:pos="322"/>
        </w:tabs>
        <w:ind w:left="283" w:hanging="283"/>
        <w:jc w:val="both"/>
        <w:rPr>
          <w:rFonts w:ascii="Times New Roman" w:hAnsi="Times New Roman" w:cs="Times New Roman"/>
          <w:sz w:val="22"/>
          <w:szCs w:val="22"/>
        </w:rPr>
      </w:pPr>
      <w:r>
        <w:rPr>
          <w:rFonts w:ascii="Times New Roman" w:hAnsi="Times New Roman" w:cs="Times New Roman"/>
          <w:sz w:val="22"/>
          <w:szCs w:val="22"/>
        </w:rPr>
        <w:t xml:space="preserve">Wykonawca oświadcza, że przy realizacji przedmiotu umowy osoby zatrudnione na podstawie umowy </w:t>
      </w:r>
      <w:r w:rsidR="009B201D">
        <w:rPr>
          <w:rFonts w:ascii="Times New Roman" w:hAnsi="Times New Roman" w:cs="Times New Roman"/>
          <w:sz w:val="22"/>
          <w:szCs w:val="22"/>
        </w:rPr>
        <w:br/>
      </w:r>
      <w:r>
        <w:rPr>
          <w:rFonts w:ascii="Times New Roman" w:hAnsi="Times New Roman" w:cs="Times New Roman"/>
          <w:sz w:val="22"/>
          <w:szCs w:val="22"/>
        </w:rPr>
        <w:t xml:space="preserve">o pracę wskazane w oświadczeniu, o którym mowa w ust. 14 faktycznie uczestniczyć będą w realizacji przedmiotu umowy w zakresie czynności wskazanych w ogłoszeniu oraz zobowiązuje się do utrzymania zatrudnienia na podstawie umowy o pracę osób wykonujących te czynności przez cały czas ich wykonywania. </w:t>
      </w:r>
    </w:p>
    <w:p w:rsidR="00E8404D" w:rsidRDefault="00D37CC6">
      <w:pPr>
        <w:pStyle w:val="Akapitzlist1"/>
        <w:numPr>
          <w:ilvl w:val="0"/>
          <w:numId w:val="16"/>
        </w:numPr>
        <w:tabs>
          <w:tab w:val="left" w:pos="284"/>
          <w:tab w:val="left" w:pos="322"/>
        </w:tabs>
        <w:ind w:left="283" w:hanging="283"/>
        <w:jc w:val="both"/>
        <w:rPr>
          <w:rFonts w:ascii="Times New Roman" w:hAnsi="Times New Roman" w:cs="Times New Roman"/>
          <w:sz w:val="22"/>
          <w:szCs w:val="22"/>
        </w:rPr>
      </w:pPr>
      <w:r>
        <w:rPr>
          <w:rFonts w:ascii="Times New Roman" w:hAnsi="Times New Roman" w:cs="Times New Roman"/>
          <w:sz w:val="22"/>
          <w:szCs w:val="22"/>
        </w:rPr>
        <w:t>W przypadku zakończenia z jakiejkolwiek przyczyny stosunku pracy, o którym mowa w ust. 10 przez którąkolwiek ze Stron, przed zakończeniem okresu wykonywania danego rodzaju czynności wskazanych w ogłoszeniu, Wykonawca lub podwykonawca będzie zobowiązany do zatrudnienia na to miejsce innej osoby na podstawie umowy o pracę.</w:t>
      </w:r>
    </w:p>
    <w:p w:rsidR="00E8404D" w:rsidRDefault="00D37CC6">
      <w:pPr>
        <w:pStyle w:val="Akapitzlist1"/>
        <w:numPr>
          <w:ilvl w:val="0"/>
          <w:numId w:val="16"/>
        </w:numPr>
        <w:tabs>
          <w:tab w:val="left" w:pos="284"/>
          <w:tab w:val="left" w:pos="322"/>
        </w:tabs>
        <w:ind w:left="283" w:hanging="283"/>
        <w:jc w:val="both"/>
        <w:rPr>
          <w:rFonts w:ascii="Times New Roman" w:hAnsi="Times New Roman" w:cs="Times New Roman"/>
          <w:sz w:val="22"/>
          <w:szCs w:val="22"/>
        </w:rPr>
      </w:pPr>
      <w:r>
        <w:rPr>
          <w:rFonts w:ascii="Times New Roman" w:hAnsi="Times New Roman" w:cs="Times New Roman"/>
          <w:sz w:val="22"/>
          <w:szCs w:val="22"/>
        </w:rPr>
        <w:t>Wykonawca w każdej umowie o podwykonawstwo zobowiązany jest zawrzeć stosowne zapisy zobowiązujące podwykonawców do zatrudnienia na umowę o pracę osób wykonujących przedmiot umowy w zakresie czynności wskazanych w ogłoszeniu oraz zapisów umożliwiających Zamawiającemu przeprowadzenie kontroli wykonania tego zobowiązania w sposób przewidziany w niniejszej umowie i w ogłoszeniu.</w:t>
      </w:r>
    </w:p>
    <w:p w:rsidR="00E8404D" w:rsidRDefault="00D37CC6">
      <w:pPr>
        <w:pStyle w:val="Akapitzlist1"/>
        <w:numPr>
          <w:ilvl w:val="0"/>
          <w:numId w:val="16"/>
        </w:numPr>
        <w:tabs>
          <w:tab w:val="left" w:pos="284"/>
          <w:tab w:val="left" w:pos="322"/>
        </w:tabs>
        <w:ind w:left="283" w:hanging="283"/>
        <w:jc w:val="both"/>
        <w:rPr>
          <w:rFonts w:ascii="Times New Roman" w:eastAsia="Tahoma" w:hAnsi="Times New Roman" w:cs="Times New Roman"/>
          <w:sz w:val="22"/>
          <w:szCs w:val="22"/>
        </w:rPr>
      </w:pPr>
      <w:r>
        <w:rPr>
          <w:rFonts w:ascii="Times New Roman" w:hAnsi="Times New Roman" w:cs="Times New Roman"/>
          <w:sz w:val="22"/>
          <w:szCs w:val="22"/>
        </w:rPr>
        <w:t>Zamawiający zastrzega sobie w trakcie realizacji umowy prawo do wykonywania czynności kontrolnych odnośnie spełniania przez Wykonawcę lub podwykonawcę wymogu zatrudnienia osób na podstawie umowy o pracę w zakresie czynności wskazanych w ogłoszeniu przy realizacji niniejszego zamówienia w następujący sposób:</w:t>
      </w:r>
    </w:p>
    <w:p w:rsidR="00E8404D" w:rsidRDefault="00D37CC6">
      <w:pPr>
        <w:pStyle w:val="Akapitzlist"/>
        <w:shd w:val="clear" w:color="auto" w:fill="FFFFFF"/>
        <w:tabs>
          <w:tab w:val="left" w:pos="709"/>
        </w:tabs>
        <w:suppressAutoHyphens w:val="0"/>
        <w:overflowPunct/>
        <w:spacing w:before="60" w:after="160"/>
        <w:ind w:left="737" w:hanging="340"/>
        <w:contextualSpacing/>
        <w:jc w:val="both"/>
        <w:rPr>
          <w:rFonts w:ascii="Times New Roman" w:eastAsia="Tahoma" w:hAnsi="Times New Roman" w:cs="Times New Roman"/>
          <w:sz w:val="22"/>
          <w:szCs w:val="22"/>
        </w:rPr>
      </w:pPr>
      <w:r>
        <w:rPr>
          <w:rFonts w:ascii="Times New Roman" w:eastAsia="Tahoma" w:hAnsi="Times New Roman" w:cs="Times New Roman"/>
          <w:sz w:val="22"/>
          <w:szCs w:val="22"/>
        </w:rPr>
        <w:t>1)</w:t>
      </w:r>
      <w:r>
        <w:rPr>
          <w:rFonts w:ascii="Times New Roman" w:eastAsia="Tahoma" w:hAnsi="Times New Roman" w:cs="Times New Roman"/>
          <w:sz w:val="22"/>
          <w:szCs w:val="22"/>
        </w:rPr>
        <w:tab/>
        <w:t>Wykonawca na każde żądanie Zamawiającego zobowiązany jest w terminie do 7 dni kalendarzowych od dnia otrzymania pisemnego wezwania przedstawić (okazać, przedłożyć do wglądu) wszelkie niezbędne oświadczenia lub dokumenty w celu potwierdzenia zatrudnienia na podstawie umowy o pracę pracowników zaangażowanych przy realizacji niniejszej umowy np.:</w:t>
      </w:r>
    </w:p>
    <w:p w:rsidR="00E8404D" w:rsidRDefault="00D37CC6">
      <w:pPr>
        <w:pStyle w:val="Akapitzlist"/>
        <w:shd w:val="clear" w:color="auto" w:fill="FFFFFF"/>
        <w:tabs>
          <w:tab w:val="left" w:pos="1134"/>
        </w:tabs>
        <w:suppressAutoHyphens w:val="0"/>
        <w:overflowPunct/>
        <w:spacing w:before="60" w:after="160"/>
        <w:ind w:left="993" w:hanging="284"/>
        <w:contextualSpacing/>
        <w:jc w:val="both"/>
        <w:rPr>
          <w:rFonts w:ascii="Times New Roman" w:hAnsi="Times New Roman" w:cs="Times New Roman"/>
          <w:sz w:val="22"/>
          <w:szCs w:val="22"/>
        </w:rPr>
      </w:pPr>
      <w:r>
        <w:rPr>
          <w:rFonts w:ascii="Times New Roman" w:eastAsia="Tahoma" w:hAnsi="Times New Roman" w:cs="Times New Roman"/>
          <w:sz w:val="22"/>
          <w:szCs w:val="22"/>
        </w:rPr>
        <w:t xml:space="preserve">a) </w:t>
      </w:r>
      <w:r>
        <w:rPr>
          <w:rFonts w:ascii="Times New Roman" w:hAnsi="Times New Roman" w:cs="Times New Roman"/>
          <w:b/>
          <w:sz w:val="22"/>
          <w:szCs w:val="22"/>
        </w:rPr>
        <w:t xml:space="preserve">oświadczenie </w:t>
      </w:r>
      <w:r>
        <w:rPr>
          <w:rFonts w:ascii="Times New Roman" w:hAnsi="Times New Roman" w:cs="Times New Roman"/>
          <w:sz w:val="22"/>
          <w:szCs w:val="22"/>
        </w:rPr>
        <w:t>Wykonawcy</w:t>
      </w:r>
      <w:r>
        <w:rPr>
          <w:rFonts w:ascii="Times New Roman" w:hAnsi="Times New Roman" w:cs="Times New Roman"/>
          <w:b/>
          <w:sz w:val="22"/>
          <w:szCs w:val="22"/>
        </w:rPr>
        <w:t xml:space="preserve"> </w:t>
      </w:r>
      <w:r>
        <w:rPr>
          <w:rFonts w:ascii="Times New Roman" w:hAnsi="Times New Roman" w:cs="Times New Roman"/>
          <w:i/>
          <w:sz w:val="22"/>
          <w:szCs w:val="22"/>
        </w:rPr>
        <w:t>lub podwykonawcy</w:t>
      </w:r>
      <w:r>
        <w:rPr>
          <w:rFonts w:ascii="Times New Roman" w:hAnsi="Times New Roman" w:cs="Times New Roman"/>
          <w:b/>
          <w:sz w:val="22"/>
          <w:szCs w:val="22"/>
        </w:rPr>
        <w:t xml:space="preserve"> </w:t>
      </w:r>
      <w:r>
        <w:rPr>
          <w:rFonts w:ascii="Times New Roman" w:hAnsi="Times New Roman" w:cs="Times New Roman"/>
          <w:sz w:val="22"/>
          <w:szCs w:val="22"/>
        </w:rPr>
        <w:t>o zatrudnieniu na podstawie umowy o pracę osób wykonujących czynności, których dotyczy wezwanie Zamawiającego.</w:t>
      </w:r>
      <w:r>
        <w:rPr>
          <w:rFonts w:ascii="Times New Roman" w:hAnsi="Times New Roman" w:cs="Times New Roman"/>
          <w:b/>
          <w:sz w:val="22"/>
          <w:szCs w:val="22"/>
        </w:rPr>
        <w:t xml:space="preserve"> </w:t>
      </w:r>
      <w:r>
        <w:rPr>
          <w:rFonts w:ascii="Times New Roman" w:hAnsi="Times New Roman" w:cs="Times New Roman"/>
          <w:sz w:val="22"/>
          <w:szCs w:val="22"/>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w:t>
      </w:r>
      <w:r w:rsidR="00032B21">
        <w:rPr>
          <w:rFonts w:ascii="Times New Roman" w:hAnsi="Times New Roman" w:cs="Times New Roman"/>
          <w:sz w:val="22"/>
          <w:szCs w:val="22"/>
        </w:rPr>
        <w:br/>
      </w:r>
      <w:r>
        <w:rPr>
          <w:rFonts w:ascii="Times New Roman" w:hAnsi="Times New Roman" w:cs="Times New Roman"/>
          <w:sz w:val="22"/>
          <w:szCs w:val="22"/>
        </w:rPr>
        <w:t>o pracę oraz podpis osoby uprawnionej do złożenia oświadczenia w imieniu Wykonawcy lub podwykonawcy;</w:t>
      </w:r>
    </w:p>
    <w:p w:rsidR="00E8404D" w:rsidRDefault="00D37CC6">
      <w:pPr>
        <w:pStyle w:val="Akapitzlist"/>
        <w:shd w:val="clear" w:color="auto" w:fill="FFFFFF"/>
        <w:tabs>
          <w:tab w:val="left" w:pos="1134"/>
        </w:tabs>
        <w:suppressAutoHyphens w:val="0"/>
        <w:overflowPunct/>
        <w:spacing w:before="60" w:after="160"/>
        <w:ind w:left="993" w:hanging="284"/>
        <w:contextualSpacing/>
        <w:jc w:val="both"/>
        <w:rPr>
          <w:rFonts w:ascii="Times New Roman" w:hAnsi="Times New Roman" w:cs="Times New Roman"/>
          <w:sz w:val="22"/>
          <w:szCs w:val="22"/>
        </w:rPr>
      </w:pPr>
      <w:r>
        <w:rPr>
          <w:rFonts w:ascii="Times New Roman" w:hAnsi="Times New Roman" w:cs="Times New Roman"/>
          <w:sz w:val="22"/>
          <w:szCs w:val="22"/>
        </w:rPr>
        <w:t xml:space="preserve">b) </w:t>
      </w:r>
      <w:r>
        <w:rPr>
          <w:rFonts w:ascii="Times New Roman" w:hAnsi="Times New Roman" w:cs="Times New Roman"/>
          <w:b/>
          <w:sz w:val="22"/>
          <w:szCs w:val="22"/>
        </w:rPr>
        <w:t xml:space="preserve">poświadczoną za zgodność z oryginałem odpowiednio przez Wykonawcę </w:t>
      </w:r>
      <w:r>
        <w:rPr>
          <w:rFonts w:ascii="Times New Roman" w:hAnsi="Times New Roman" w:cs="Times New Roman"/>
          <w:b/>
          <w:i/>
          <w:sz w:val="22"/>
          <w:szCs w:val="22"/>
        </w:rPr>
        <w:t>lub podwykonawcę</w:t>
      </w:r>
      <w:r>
        <w:rPr>
          <w:rFonts w:ascii="Times New Roman" w:hAnsi="Times New Roman" w:cs="Times New Roman"/>
          <w:b/>
          <w:sz w:val="22"/>
          <w:szCs w:val="22"/>
        </w:rPr>
        <w:t xml:space="preserve"> kopię umowy/umów o pracę</w:t>
      </w:r>
      <w:r>
        <w:rPr>
          <w:rFonts w:ascii="Times New Roman" w:hAnsi="Times New Roman" w:cs="Times New Roman"/>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Pr>
          <w:rFonts w:ascii="Times New Roman" w:hAnsi="Times New Roman" w:cs="Times New Roman"/>
          <w:i/>
          <w:sz w:val="22"/>
          <w:szCs w:val="22"/>
        </w:rPr>
        <w:t>o ochronie danych osobowych</w:t>
      </w:r>
      <w:r>
        <w:rPr>
          <w:rFonts w:ascii="Times New Roman" w:hAnsi="Times New Roman" w:cs="Times New Roman"/>
          <w:sz w:val="22"/>
          <w:szCs w:val="22"/>
        </w:rPr>
        <w:t xml:space="preserve"> (tj. </w:t>
      </w:r>
      <w:r w:rsidR="00032B21">
        <w:rPr>
          <w:rFonts w:ascii="Times New Roman" w:hAnsi="Times New Roman" w:cs="Times New Roman"/>
          <w:sz w:val="22"/>
          <w:szCs w:val="22"/>
        </w:rPr>
        <w:br/>
      </w:r>
      <w:r>
        <w:rPr>
          <w:rFonts w:ascii="Times New Roman" w:hAnsi="Times New Roman" w:cs="Times New Roman"/>
          <w:sz w:val="22"/>
          <w:szCs w:val="22"/>
        </w:rPr>
        <w:t xml:space="preserve">w szczególności bez adresów, nr PESEL pracowników). Imię i nazwisko pracownika nie podlega </w:t>
      </w:r>
      <w:proofErr w:type="spellStart"/>
      <w:r>
        <w:rPr>
          <w:rFonts w:ascii="Times New Roman" w:hAnsi="Times New Roman" w:cs="Times New Roman"/>
          <w:sz w:val="22"/>
          <w:szCs w:val="22"/>
        </w:rPr>
        <w:t>anonimizacji</w:t>
      </w:r>
      <w:proofErr w:type="spellEnd"/>
      <w:r>
        <w:rPr>
          <w:rFonts w:ascii="Times New Roman" w:hAnsi="Times New Roman" w:cs="Times New Roman"/>
          <w:sz w:val="22"/>
          <w:szCs w:val="22"/>
        </w:rPr>
        <w:t xml:space="preserve">. Informacje takie jak: data zawarcia umowy i rodzaj umowy o pracę powinny być możliwe do zidentyfikowania; </w:t>
      </w:r>
    </w:p>
    <w:p w:rsidR="00E8404D" w:rsidRDefault="00D37CC6">
      <w:pPr>
        <w:pStyle w:val="Akapitzlist"/>
        <w:shd w:val="clear" w:color="auto" w:fill="FFFFFF"/>
        <w:tabs>
          <w:tab w:val="left" w:pos="993"/>
        </w:tabs>
        <w:suppressAutoHyphens w:val="0"/>
        <w:overflowPunct/>
        <w:spacing w:before="60" w:after="160"/>
        <w:ind w:left="993" w:hanging="284"/>
        <w:contextualSpacing/>
        <w:jc w:val="both"/>
        <w:rPr>
          <w:rFonts w:ascii="Times New Roman" w:hAnsi="Times New Roman" w:cs="Times New Roman"/>
          <w:b/>
          <w:sz w:val="22"/>
          <w:szCs w:val="22"/>
        </w:rPr>
      </w:pPr>
      <w:r>
        <w:rPr>
          <w:rFonts w:ascii="Times New Roman" w:hAnsi="Times New Roman" w:cs="Times New Roman"/>
          <w:sz w:val="22"/>
          <w:szCs w:val="22"/>
        </w:rPr>
        <w:t xml:space="preserve">c) poświadczoną za zgodność z oryginałem odpowiednio przez Wykonawcę </w:t>
      </w:r>
      <w:r>
        <w:rPr>
          <w:rFonts w:ascii="Times New Roman" w:hAnsi="Times New Roman" w:cs="Times New Roman"/>
          <w:i/>
          <w:sz w:val="22"/>
          <w:szCs w:val="22"/>
        </w:rPr>
        <w:t>lub podwykonawcę</w:t>
      </w:r>
      <w:r>
        <w:rPr>
          <w:rFonts w:ascii="Times New Roman" w:hAnsi="Times New Roman" w:cs="Times New Roman"/>
          <w:b/>
          <w:i/>
          <w:sz w:val="22"/>
          <w:szCs w:val="22"/>
        </w:rPr>
        <w:t xml:space="preserve"> </w:t>
      </w:r>
      <w:r>
        <w:rPr>
          <w:rFonts w:ascii="Times New Roman" w:hAnsi="Times New Roman" w:cs="Times New Roman"/>
          <w:b/>
          <w:sz w:val="22"/>
          <w:szCs w:val="22"/>
        </w:rPr>
        <w:t xml:space="preserve">kopię dokumentów </w:t>
      </w:r>
      <w:r>
        <w:rPr>
          <w:rFonts w:ascii="Times New Roman" w:eastAsia="Tahoma" w:hAnsi="Times New Roman" w:cs="Times New Roman"/>
          <w:sz w:val="22"/>
          <w:szCs w:val="22"/>
        </w:rPr>
        <w:t>potwierdzających opłacanie składek na ubezpieczenia społeczne i zdrowotne z tytułu zatrudnienia na pods</w:t>
      </w:r>
      <w:r w:rsidR="00F5621C">
        <w:rPr>
          <w:rFonts w:ascii="Times New Roman" w:eastAsia="Tahoma" w:hAnsi="Times New Roman" w:cs="Times New Roman"/>
          <w:sz w:val="22"/>
          <w:szCs w:val="22"/>
        </w:rPr>
        <w:t xml:space="preserve">tawie umów o pracę </w:t>
      </w:r>
      <w:r>
        <w:rPr>
          <w:rFonts w:ascii="Times New Roman" w:eastAsia="Tahoma" w:hAnsi="Times New Roman" w:cs="Times New Roman"/>
          <w:sz w:val="22"/>
          <w:szCs w:val="22"/>
        </w:rPr>
        <w:t>(wraz z informacją o liczbie odprowadzonych składek) tj.:</w:t>
      </w:r>
    </w:p>
    <w:p w:rsidR="00E8404D" w:rsidRDefault="00D37CC6">
      <w:pPr>
        <w:pStyle w:val="Akapitzlist"/>
        <w:shd w:val="clear" w:color="auto" w:fill="FFFFFF"/>
        <w:tabs>
          <w:tab w:val="left" w:pos="1134"/>
        </w:tabs>
        <w:suppressAutoHyphens w:val="0"/>
        <w:overflowPunct/>
        <w:spacing w:before="60" w:after="160"/>
        <w:ind w:left="993" w:hanging="284"/>
        <w:contextualSpacing/>
        <w:jc w:val="both"/>
        <w:rPr>
          <w:rFonts w:ascii="Times New Roman" w:hAnsi="Times New Roman" w:cs="Times New Roman"/>
          <w:sz w:val="22"/>
          <w:szCs w:val="22"/>
        </w:rPr>
      </w:pPr>
      <w:r>
        <w:rPr>
          <w:rFonts w:ascii="Times New Roman" w:hAnsi="Times New Roman" w:cs="Times New Roman"/>
          <w:b/>
          <w:sz w:val="22"/>
          <w:szCs w:val="22"/>
        </w:rPr>
        <w:tab/>
        <w:t>- zaświadczenia właściwego oddziału ZUS,</w:t>
      </w:r>
      <w:r>
        <w:rPr>
          <w:rFonts w:ascii="Times New Roman" w:hAnsi="Times New Roman" w:cs="Times New Roman"/>
          <w:sz w:val="22"/>
          <w:szCs w:val="22"/>
        </w:rPr>
        <w:t xml:space="preserve"> potwierdzające opłacanie przez Wykonawcę </w:t>
      </w:r>
      <w:r>
        <w:rPr>
          <w:rFonts w:ascii="Times New Roman" w:hAnsi="Times New Roman" w:cs="Times New Roman"/>
          <w:i/>
          <w:sz w:val="22"/>
          <w:szCs w:val="22"/>
        </w:rPr>
        <w:t>lub podwykonawcę</w:t>
      </w:r>
      <w:r>
        <w:rPr>
          <w:rFonts w:ascii="Times New Roman" w:hAnsi="Times New Roman" w:cs="Times New Roman"/>
          <w:sz w:val="22"/>
          <w:szCs w:val="22"/>
        </w:rPr>
        <w:t xml:space="preserve"> składek na ubezpieczenia społeczne i zdrowotne z tytułu zatrudnienia na podstawie umów o pracę za ostatni okres rozliczeniowy lub </w:t>
      </w:r>
    </w:p>
    <w:p w:rsidR="00E8404D" w:rsidRDefault="00D37CC6">
      <w:pPr>
        <w:pStyle w:val="Akapitzlist"/>
        <w:shd w:val="clear" w:color="auto" w:fill="FFFFFF"/>
        <w:tabs>
          <w:tab w:val="left" w:pos="993"/>
        </w:tabs>
        <w:suppressAutoHyphens w:val="0"/>
        <w:overflowPunct/>
        <w:spacing w:before="60" w:after="160"/>
        <w:ind w:left="993" w:hanging="284"/>
        <w:contextualSpacing/>
        <w:jc w:val="both"/>
        <w:rPr>
          <w:rFonts w:ascii="Times New Roman" w:hAnsi="Times New Roman" w:cs="Times New Roman"/>
          <w:sz w:val="22"/>
          <w:szCs w:val="22"/>
        </w:rPr>
      </w:pPr>
      <w:r>
        <w:rPr>
          <w:rFonts w:ascii="Times New Roman" w:hAnsi="Times New Roman" w:cs="Times New Roman"/>
          <w:sz w:val="22"/>
          <w:szCs w:val="22"/>
        </w:rPr>
        <w:tab/>
        <w:t xml:space="preserve">- poświadczoną za zgodność z oryginałem odpowiednio przez Wykonawcę </w:t>
      </w:r>
      <w:r>
        <w:rPr>
          <w:rFonts w:ascii="Times New Roman" w:hAnsi="Times New Roman" w:cs="Times New Roman"/>
          <w:i/>
          <w:sz w:val="22"/>
          <w:szCs w:val="22"/>
        </w:rPr>
        <w:t>lub podwykonawcę</w:t>
      </w:r>
      <w:r>
        <w:rPr>
          <w:rFonts w:ascii="Times New Roman" w:hAnsi="Times New Roman" w:cs="Times New Roman"/>
          <w:b/>
          <w:i/>
          <w:sz w:val="22"/>
          <w:szCs w:val="22"/>
        </w:rPr>
        <w:t xml:space="preserve"> </w:t>
      </w:r>
      <w:r>
        <w:rPr>
          <w:rFonts w:ascii="Times New Roman" w:hAnsi="Times New Roman" w:cs="Times New Roman"/>
          <w:b/>
          <w:sz w:val="22"/>
          <w:szCs w:val="22"/>
        </w:rPr>
        <w:t>kopię dowodu potwierdzającego zgłoszenie pracownika przez pracodawcę do ubezpieczeń</w:t>
      </w:r>
      <w:r>
        <w:rPr>
          <w:rFonts w:ascii="Times New Roman" w:hAnsi="Times New Roman" w:cs="Times New Roman"/>
          <w:sz w:val="22"/>
          <w:szCs w:val="22"/>
        </w:rPr>
        <w:t xml:space="preserve">, zanonimizowaną w sposób zapewniający ochronę danych osobowych pracowników, zgodnie </w:t>
      </w:r>
      <w:r w:rsidR="00032B21">
        <w:rPr>
          <w:rFonts w:ascii="Times New Roman" w:hAnsi="Times New Roman" w:cs="Times New Roman"/>
          <w:sz w:val="22"/>
          <w:szCs w:val="22"/>
        </w:rPr>
        <w:br/>
      </w:r>
      <w:r>
        <w:rPr>
          <w:rFonts w:ascii="Times New Roman" w:hAnsi="Times New Roman" w:cs="Times New Roman"/>
          <w:sz w:val="22"/>
          <w:szCs w:val="22"/>
        </w:rPr>
        <w:t xml:space="preserve">z przepisami ustawy z dnia 29 sierpnia 1997 r. </w:t>
      </w:r>
      <w:r>
        <w:rPr>
          <w:rFonts w:ascii="Times New Roman" w:hAnsi="Times New Roman" w:cs="Times New Roman"/>
          <w:i/>
          <w:sz w:val="22"/>
          <w:szCs w:val="22"/>
        </w:rPr>
        <w:t>o ochronie danych osobowych.</w:t>
      </w:r>
      <w:r>
        <w:rPr>
          <w:rFonts w:ascii="Times New Roman" w:hAnsi="Times New Roman" w:cs="Times New Roman"/>
          <w:sz w:val="22"/>
          <w:szCs w:val="22"/>
        </w:rPr>
        <w:t xml:space="preserve"> Imię i nazwisko pracownika nie podlega </w:t>
      </w:r>
      <w:proofErr w:type="spellStart"/>
      <w:r>
        <w:rPr>
          <w:rFonts w:ascii="Times New Roman" w:hAnsi="Times New Roman" w:cs="Times New Roman"/>
          <w:sz w:val="22"/>
          <w:szCs w:val="22"/>
        </w:rPr>
        <w:t>anonimizacji</w:t>
      </w:r>
      <w:proofErr w:type="spellEnd"/>
      <w:r>
        <w:rPr>
          <w:rFonts w:ascii="Times New Roman" w:eastAsia="Tahoma" w:hAnsi="Times New Roman" w:cs="Times New Roman"/>
          <w:sz w:val="22"/>
          <w:szCs w:val="22"/>
        </w:rPr>
        <w:t>),</w:t>
      </w:r>
    </w:p>
    <w:p w:rsidR="00E8404D" w:rsidRDefault="00D37CC6">
      <w:pPr>
        <w:pStyle w:val="Akapitzlist"/>
        <w:shd w:val="clear" w:color="auto" w:fill="FFFFFF"/>
        <w:tabs>
          <w:tab w:val="left" w:pos="993"/>
        </w:tabs>
        <w:suppressAutoHyphens w:val="0"/>
        <w:overflowPunct/>
        <w:spacing w:before="60" w:after="160"/>
        <w:ind w:left="851" w:hanging="284"/>
        <w:contextualSpacing/>
        <w:jc w:val="both"/>
        <w:rPr>
          <w:rFonts w:ascii="Times New Roman" w:hAnsi="Times New Roman" w:cs="Times New Roman"/>
          <w:sz w:val="22"/>
          <w:szCs w:val="22"/>
        </w:rPr>
      </w:pPr>
      <w:r>
        <w:rPr>
          <w:rFonts w:ascii="Times New Roman" w:hAnsi="Times New Roman" w:cs="Times New Roman"/>
          <w:sz w:val="22"/>
          <w:szCs w:val="22"/>
        </w:rPr>
        <w:t xml:space="preserve">2) Zamawiający zastrzega sobie prawo przeprowadzenia (bez uprzedzenia) kontroli przez przedstawicieli Zamawiającego lub upoważnione osoby trzecie na miejscu wykonywania przedmiotu umowy, w celu zweryfikowania, czy osoby wykonujące wskazane przez Zamawiającego w ogłoszeniu czynności przy realizacji zamówienia są osobami faktycznie </w:t>
      </w:r>
      <w:r>
        <w:rPr>
          <w:rFonts w:ascii="Times New Roman" w:hAnsi="Times New Roman" w:cs="Times New Roman"/>
          <w:sz w:val="22"/>
          <w:szCs w:val="22"/>
        </w:rPr>
        <w:lastRenderedPageBreak/>
        <w:t>uczestniczącymi w realizacji przedmiotu umowy w zakresie czynności wskazanych w ogłoszeniu na podstawie umowy o pracę. Wykonawca zapewnia, że osoby te oraz inne osoby przebywające na terenie budowy zobowiązane zostaną podać wykonującym czynności kontrolne przedstawicielom Zamawiającego imiona i nazwiska oraz zakresy wykonywanych czynności,</w:t>
      </w:r>
    </w:p>
    <w:p w:rsidR="00E8404D" w:rsidRDefault="00D37CC6">
      <w:pPr>
        <w:pStyle w:val="Akapitzlist"/>
        <w:shd w:val="clear" w:color="auto" w:fill="FFFFFF"/>
        <w:tabs>
          <w:tab w:val="left" w:pos="993"/>
        </w:tabs>
        <w:suppressAutoHyphens w:val="0"/>
        <w:overflowPunct/>
        <w:spacing w:before="60" w:after="160"/>
        <w:ind w:left="851" w:hanging="284"/>
        <w:contextualSpacing/>
        <w:jc w:val="both"/>
        <w:rPr>
          <w:rFonts w:ascii="Times New Roman" w:hAnsi="Times New Roman" w:cs="Times New Roman"/>
          <w:sz w:val="22"/>
          <w:szCs w:val="22"/>
        </w:rPr>
      </w:pPr>
      <w:r>
        <w:rPr>
          <w:rFonts w:ascii="Times New Roman" w:hAnsi="Times New Roman" w:cs="Times New Roman"/>
          <w:sz w:val="22"/>
          <w:szCs w:val="22"/>
        </w:rPr>
        <w:t>3) w przypadkach uzasadnionych wątpliwości co do przestrzegania prawa pracy przez Wykonawcę lub podwykonawcę, Zamawiający może zwrócić się o przeprowadzenie kontroli przez Państwową Inspekcję Pracy.</w:t>
      </w:r>
    </w:p>
    <w:p w:rsidR="00E8404D" w:rsidRDefault="00D37CC6">
      <w:pPr>
        <w:numPr>
          <w:ilvl w:val="0"/>
          <w:numId w:val="16"/>
        </w:numPr>
        <w:shd w:val="clear" w:color="auto" w:fill="FFFFFF"/>
        <w:tabs>
          <w:tab w:val="left" w:pos="567"/>
          <w:tab w:val="left" w:pos="709"/>
        </w:tabs>
        <w:suppressAutoHyphens w:val="0"/>
        <w:overflowPunct/>
        <w:ind w:left="567" w:hanging="567"/>
        <w:jc w:val="both"/>
        <w:rPr>
          <w:rFonts w:ascii="Times New Roman" w:hAnsi="Times New Roman" w:cs="Times New Roman"/>
          <w:sz w:val="22"/>
          <w:szCs w:val="22"/>
        </w:rPr>
      </w:pPr>
      <w:r>
        <w:rPr>
          <w:rFonts w:ascii="Times New Roman" w:hAnsi="Times New Roman" w:cs="Times New Roman"/>
          <w:sz w:val="22"/>
          <w:szCs w:val="22"/>
        </w:rPr>
        <w:t xml:space="preserve">Oświadczenie wykonawcy </w:t>
      </w:r>
      <w:r>
        <w:rPr>
          <w:rFonts w:ascii="Times New Roman" w:hAnsi="Times New Roman" w:cs="Times New Roman"/>
          <w:i/>
          <w:sz w:val="22"/>
          <w:szCs w:val="22"/>
        </w:rPr>
        <w:t>lub podwykonawcy</w:t>
      </w:r>
      <w:r>
        <w:rPr>
          <w:rFonts w:ascii="Times New Roman" w:hAnsi="Times New Roman" w:cs="Times New Roman"/>
          <w:b/>
          <w:i/>
          <w:sz w:val="22"/>
          <w:szCs w:val="22"/>
        </w:rPr>
        <w:t xml:space="preserve"> </w:t>
      </w:r>
      <w:r>
        <w:rPr>
          <w:rFonts w:ascii="Times New Roman" w:hAnsi="Times New Roman" w:cs="Times New Roman"/>
          <w:sz w:val="22"/>
          <w:szCs w:val="22"/>
        </w:rPr>
        <w:t>o zatrudnieniu na podstawie umowy o pracę osób wykonujących czynności w zakresie wskazanym w ogłoszeniu stanowi załącznik nr 1 do umowy</w:t>
      </w:r>
      <w:r>
        <w:rPr>
          <w:rFonts w:ascii="Times New Roman" w:hAnsi="Times New Roman" w:cs="Times New Roman"/>
          <w:i/>
          <w:sz w:val="22"/>
          <w:szCs w:val="22"/>
        </w:rPr>
        <w:t>.</w:t>
      </w:r>
    </w:p>
    <w:p w:rsidR="00E8404D" w:rsidRDefault="00D37CC6">
      <w:pPr>
        <w:numPr>
          <w:ilvl w:val="0"/>
          <w:numId w:val="16"/>
        </w:numPr>
        <w:shd w:val="clear" w:color="auto" w:fill="FFFFFF"/>
        <w:tabs>
          <w:tab w:val="left" w:pos="567"/>
          <w:tab w:val="left" w:pos="709"/>
        </w:tabs>
        <w:suppressAutoHyphens w:val="0"/>
        <w:overflowPunct/>
        <w:ind w:left="567" w:hanging="567"/>
        <w:jc w:val="both"/>
        <w:rPr>
          <w:rFonts w:ascii="Times New Roman" w:hAnsi="Times New Roman" w:cs="Times New Roman"/>
          <w:sz w:val="22"/>
          <w:szCs w:val="22"/>
        </w:rPr>
      </w:pPr>
      <w:r>
        <w:rPr>
          <w:rFonts w:ascii="Times New Roman" w:hAnsi="Times New Roman" w:cs="Times New Roman"/>
          <w:sz w:val="22"/>
          <w:szCs w:val="22"/>
        </w:rPr>
        <w:t xml:space="preserve">Zamawiający dopuszcza możliwość zmiany osób wskazanych w oświadczeniu, o którym mowa w ust. 14 pod warunkiem zachowania wymogu zatrudnienia na podstawie umowy o pracę osób wykonujących wskazane w ogłoszeniu czynności przy realizacji zamówienia w stopniu nie mniejszym niż wymagany w toku postępowania o udzielenie zamówienia. Wykonawca obowiązany jest w trakcie trwania umowy niezwłocznie informować Zamawiającego o zmianach osób wskazanych </w:t>
      </w:r>
      <w:r w:rsidR="00032B21">
        <w:rPr>
          <w:rFonts w:ascii="Times New Roman" w:hAnsi="Times New Roman" w:cs="Times New Roman"/>
          <w:sz w:val="22"/>
          <w:szCs w:val="22"/>
        </w:rPr>
        <w:br/>
      </w:r>
      <w:r>
        <w:rPr>
          <w:rFonts w:ascii="Times New Roman" w:hAnsi="Times New Roman" w:cs="Times New Roman"/>
          <w:sz w:val="22"/>
          <w:szCs w:val="22"/>
        </w:rPr>
        <w:t>w oświadczeniu poprzez dostarczenie zaktualizowanego oświadczenia opatrzonego datą oraz okazując dokumenty potwierdzające zatrudnienie tych osób na podstawie umowy o pracę (dokumenty przykładowo wymienione w ust. 13 pkt 1) w ciągu 7 dni kalendarzowych od zaistniałej zmiany.</w:t>
      </w:r>
    </w:p>
    <w:p w:rsidR="00E8404D" w:rsidRDefault="00D37CC6">
      <w:pPr>
        <w:numPr>
          <w:ilvl w:val="0"/>
          <w:numId w:val="16"/>
        </w:numPr>
        <w:shd w:val="clear" w:color="auto" w:fill="FFFFFF"/>
        <w:tabs>
          <w:tab w:val="left" w:pos="-218"/>
          <w:tab w:val="left" w:pos="567"/>
          <w:tab w:val="left" w:pos="709"/>
        </w:tabs>
        <w:suppressAutoHyphens w:val="0"/>
        <w:overflowPunct/>
        <w:ind w:left="567" w:hanging="567"/>
        <w:jc w:val="both"/>
        <w:rPr>
          <w:rFonts w:ascii="Times New Roman" w:hAnsi="Times New Roman" w:cs="Times New Roman"/>
          <w:sz w:val="22"/>
          <w:szCs w:val="22"/>
        </w:rPr>
      </w:pPr>
      <w:r>
        <w:rPr>
          <w:rFonts w:ascii="Times New Roman" w:hAnsi="Times New Roman" w:cs="Times New Roman"/>
          <w:sz w:val="22"/>
          <w:szCs w:val="22"/>
        </w:rPr>
        <w:t xml:space="preserve">Zamawiający może w każdym czasie zażądać dodatkowych dokumentów lub wyjaśnień w przypadku wątpliwości w zakresie spełniania przez Wykonawcę </w:t>
      </w:r>
      <w:r>
        <w:rPr>
          <w:rFonts w:ascii="Times New Roman" w:hAnsi="Times New Roman" w:cs="Times New Roman"/>
          <w:i/>
          <w:sz w:val="22"/>
          <w:szCs w:val="22"/>
        </w:rPr>
        <w:t>lub podwykonawcę</w:t>
      </w:r>
      <w:r>
        <w:rPr>
          <w:rFonts w:ascii="Times New Roman" w:hAnsi="Times New Roman" w:cs="Times New Roman"/>
          <w:sz w:val="22"/>
          <w:szCs w:val="22"/>
        </w:rPr>
        <w:t xml:space="preserve">, w szczególności jeżeli stwierdzi, że oświadczenia lub dokumenty przedstawione przez Wykonawcę </w:t>
      </w:r>
      <w:r>
        <w:rPr>
          <w:rFonts w:ascii="Times New Roman" w:hAnsi="Times New Roman" w:cs="Times New Roman"/>
          <w:i/>
          <w:sz w:val="22"/>
          <w:szCs w:val="22"/>
        </w:rPr>
        <w:t>lub podwykonawcę</w:t>
      </w:r>
      <w:r>
        <w:rPr>
          <w:rFonts w:ascii="Times New Roman" w:hAnsi="Times New Roman" w:cs="Times New Roman"/>
          <w:sz w:val="22"/>
          <w:szCs w:val="22"/>
        </w:rPr>
        <w:t xml:space="preserve"> budzą wątpliwości co do ich autentyczności lub co do okoliczności, które powinny potwierdzać. W takim przypadku Wykonawca </w:t>
      </w:r>
      <w:r>
        <w:rPr>
          <w:rFonts w:ascii="Times New Roman" w:hAnsi="Times New Roman" w:cs="Times New Roman"/>
          <w:i/>
          <w:sz w:val="22"/>
          <w:szCs w:val="22"/>
        </w:rPr>
        <w:t>lub podwykonawca</w:t>
      </w:r>
      <w:r>
        <w:rPr>
          <w:rFonts w:ascii="Times New Roman" w:hAnsi="Times New Roman" w:cs="Times New Roman"/>
          <w:sz w:val="22"/>
          <w:szCs w:val="22"/>
        </w:rPr>
        <w:t xml:space="preserve"> zobowiązany jest do przedstawienia dodatkowych oświadczeń lub dokumentów w wyznaczonym przez Zamawiającego terminie.</w:t>
      </w:r>
    </w:p>
    <w:p w:rsidR="00E8404D" w:rsidRDefault="00E8404D">
      <w:pPr>
        <w:tabs>
          <w:tab w:val="left" w:pos="284"/>
          <w:tab w:val="left" w:pos="462"/>
        </w:tabs>
        <w:ind w:left="284" w:hanging="284"/>
        <w:jc w:val="center"/>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2</w:t>
      </w:r>
    </w:p>
    <w:p w:rsidR="00E8404D" w:rsidRDefault="00D37CC6">
      <w:pPr>
        <w:tabs>
          <w:tab w:val="left" w:pos="462"/>
        </w:tabs>
        <w:jc w:val="both"/>
        <w:rPr>
          <w:rFonts w:ascii="Times New Roman" w:hAnsi="Times New Roman" w:cs="Times New Roman"/>
          <w:sz w:val="22"/>
          <w:szCs w:val="22"/>
        </w:rPr>
      </w:pPr>
      <w:r>
        <w:rPr>
          <w:rFonts w:ascii="Times New Roman" w:hAnsi="Times New Roman" w:cs="Times New Roman"/>
          <w:sz w:val="22"/>
          <w:szCs w:val="22"/>
        </w:rPr>
        <w:t xml:space="preserve">Do obowiązków Wykonawcy, poza innymi obowiązkami wynikającymi z treści umowy </w:t>
      </w:r>
      <w:r>
        <w:rPr>
          <w:rFonts w:ascii="Times New Roman" w:hAnsi="Times New Roman" w:cs="Times New Roman"/>
          <w:iCs/>
          <w:sz w:val="22"/>
          <w:szCs w:val="22"/>
        </w:rPr>
        <w:t>lub obowiązujących przepisów</w:t>
      </w:r>
      <w:r>
        <w:rPr>
          <w:rFonts w:ascii="Times New Roman" w:hAnsi="Times New Roman" w:cs="Times New Roman"/>
          <w:sz w:val="22"/>
          <w:szCs w:val="22"/>
        </w:rPr>
        <w:t>, należy:</w:t>
      </w:r>
    </w:p>
    <w:p w:rsidR="00E8404D" w:rsidRDefault="00D37CC6">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Najpóźniej trzeciego dnia roboczego po zawarciu umowy, zwrócenie się do Inspektora Nadzoru o ustalenie terminu wprowadzenia Wykonawcy na teren budowy. </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Pr>
          <w:rFonts w:ascii="Times New Roman" w:hAnsi="Times New Roman" w:cs="Times New Roman"/>
          <w:sz w:val="22"/>
          <w:szCs w:val="22"/>
        </w:rPr>
        <w:t>Protokolarne przejęcie od Zamawiającego terenu budowy w terminie 5 dni roboczych od daty podpisania umowy. Przejęcia terenu budowy z ramienia Wykonawcy dokonuje/ją osoba/osoby wymienione w § 10 ust.1.</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Dostarczenie Zamawiającemu najpóźniej w dniu przejęcia terenu budowy, dokumentów potwierdzających posiadanie wymaganych przez Zamawiającego uprawnień do pełnienia samodzielnych funkcji technicznych w budownictwie, przez osoby wymienione w § 10 ust. 1. W przypadku niedostarczenia wyżej wymienionych dokumentów nie dojdzie do przekazania terenu budowy z winy Wykonawcy.</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Po podpisaniu umowy, a przed rozpoczęciem robót, opracowanie i przedłożenie Zamawiającemu planu bezpieczeństwa i ochrony zdrowia.</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Zawiadomienie użytkowników obiektu, w którym będą prowadzone roboty, o ewentualnych utrudnieniach wynikających z prowadzonych robót, wyłączeniach urządzeń, nośników energii, dopływu wody – z co najmniej jednodniowym wyprzedzeniem. Wykonawca odpowiada za szkody wynikłe z braku właściwego powiadomienia.</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Każdorazowo na żądanie Zamawiającego, przedłożenie atestów stwierdzających zgodność użytych materiałów z obowiązującymi normami.</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Informowanie Inspektora Nadzoru o terminie odbioru robót zanikających lub ulegających zakryciu </w:t>
      </w:r>
      <w:r w:rsidR="00032B21">
        <w:rPr>
          <w:rFonts w:ascii="Times New Roman" w:hAnsi="Times New Roman" w:cs="Times New Roman"/>
          <w:sz w:val="22"/>
          <w:szCs w:val="22"/>
        </w:rPr>
        <w:br/>
      </w:r>
      <w:r w:rsidRPr="00032B21">
        <w:rPr>
          <w:rFonts w:ascii="Times New Roman" w:hAnsi="Times New Roman" w:cs="Times New Roman"/>
          <w:sz w:val="22"/>
          <w:szCs w:val="22"/>
        </w:rPr>
        <w:t>z wyprzedzeniem wynoszącym co najmniej 3 dni robocze. Jeżeli Wykonawca zaniecha tego powiadomienia będzie zobowiązany do odkrycia robót lub wykonania robót niezbędnych do zbadania ich jakości, a następnie przywrócenia obiektu do stanu właściwego na własny koszt.</w:t>
      </w:r>
    </w:p>
    <w:p w:rsidR="00032B21" w:rsidRDefault="00D37CC6" w:rsidP="00032B21">
      <w:pPr>
        <w:pStyle w:val="Akapitzlist1"/>
        <w:numPr>
          <w:ilvl w:val="0"/>
          <w:numId w:val="24"/>
        </w:numPr>
        <w:tabs>
          <w:tab w:val="left" w:pos="284"/>
          <w:tab w:val="left" w:pos="322"/>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Pisemne zawiadomienie Zamawiającego, za pośrednictwem Inspektora Nadzoru, o zakończeniu robót </w:t>
      </w:r>
      <w:r w:rsidR="00032B21">
        <w:rPr>
          <w:rFonts w:ascii="Times New Roman" w:hAnsi="Times New Roman" w:cs="Times New Roman"/>
          <w:sz w:val="22"/>
          <w:szCs w:val="22"/>
        </w:rPr>
        <w:br/>
      </w:r>
      <w:r w:rsidRPr="00032B21">
        <w:rPr>
          <w:rFonts w:ascii="Times New Roman" w:hAnsi="Times New Roman" w:cs="Times New Roman"/>
          <w:sz w:val="22"/>
          <w:szCs w:val="22"/>
        </w:rPr>
        <w:t xml:space="preserve">i o gotowości do odbioru końcowego. </w:t>
      </w:r>
    </w:p>
    <w:p w:rsidR="00032B21" w:rsidRDefault="00D37CC6" w:rsidP="00032B21">
      <w:pPr>
        <w:pStyle w:val="Akapitzlist1"/>
        <w:numPr>
          <w:ilvl w:val="0"/>
          <w:numId w:val="24"/>
        </w:numPr>
        <w:tabs>
          <w:tab w:val="left" w:pos="284"/>
          <w:tab w:val="left" w:pos="336"/>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Uporządkowanie terenu budowy przed terminem odbioru końcowego,</w:t>
      </w:r>
    </w:p>
    <w:p w:rsidR="00032B21" w:rsidRDefault="00D37CC6" w:rsidP="00032B21">
      <w:pPr>
        <w:pStyle w:val="Akapitzlist1"/>
        <w:numPr>
          <w:ilvl w:val="0"/>
          <w:numId w:val="24"/>
        </w:numPr>
        <w:tabs>
          <w:tab w:val="left" w:pos="284"/>
          <w:tab w:val="left" w:pos="336"/>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Sporządzenie i przekazanie Zamawiającemu, za pośrednictwem Inspektora Nadzoru, kosztorysu powykonawczego, w terminie o którym mowa w § 7 ust. 4 niniejszej umowy. </w:t>
      </w:r>
    </w:p>
    <w:p w:rsidR="00E8404D" w:rsidRPr="00032B21" w:rsidRDefault="00D37CC6" w:rsidP="00032B21">
      <w:pPr>
        <w:pStyle w:val="Akapitzlist1"/>
        <w:numPr>
          <w:ilvl w:val="0"/>
          <w:numId w:val="24"/>
        </w:numPr>
        <w:tabs>
          <w:tab w:val="left" w:pos="284"/>
          <w:tab w:val="left" w:pos="336"/>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Wykonanie w całości robót, będących przedmiotem niniejszej umowy, zgodnie z jej postanowieniami, </w:t>
      </w:r>
      <w:r w:rsidR="00032B21">
        <w:rPr>
          <w:rFonts w:ascii="Times New Roman" w:hAnsi="Times New Roman" w:cs="Times New Roman"/>
          <w:sz w:val="22"/>
          <w:szCs w:val="22"/>
        </w:rPr>
        <w:br/>
      </w:r>
      <w:r w:rsidRPr="00032B21">
        <w:rPr>
          <w:rFonts w:ascii="Times New Roman" w:hAnsi="Times New Roman" w:cs="Times New Roman"/>
          <w:sz w:val="22"/>
          <w:szCs w:val="22"/>
        </w:rPr>
        <w:t>w szczególności z doku</w:t>
      </w:r>
      <w:r w:rsidR="00032B21">
        <w:rPr>
          <w:rFonts w:ascii="Times New Roman" w:hAnsi="Times New Roman" w:cs="Times New Roman"/>
          <w:sz w:val="22"/>
          <w:szCs w:val="22"/>
        </w:rPr>
        <w:t>mentami określonymi w § 1 ust. 3</w:t>
      </w:r>
      <w:r w:rsidRPr="00032B21">
        <w:rPr>
          <w:rFonts w:ascii="Times New Roman" w:hAnsi="Times New Roman" w:cs="Times New Roman"/>
          <w:sz w:val="22"/>
          <w:szCs w:val="22"/>
        </w:rPr>
        <w:t xml:space="preserve"> niniejszej umowy, przy zachowaniu należytej </w:t>
      </w:r>
      <w:r w:rsidRPr="00032B21">
        <w:rPr>
          <w:rFonts w:ascii="Times New Roman" w:hAnsi="Times New Roman" w:cs="Times New Roman"/>
          <w:sz w:val="22"/>
          <w:szCs w:val="22"/>
        </w:rPr>
        <w:lastRenderedPageBreak/>
        <w:t>staranności, zgodnie z obowiązującymi przepisami oraz wiedzą i sztuką budowlaną, a także z uwzględnieniem zaleceń Inspektora Nadzoru.</w:t>
      </w:r>
    </w:p>
    <w:p w:rsidR="00E8404D" w:rsidRDefault="00E8404D">
      <w:pPr>
        <w:tabs>
          <w:tab w:val="left" w:pos="284"/>
          <w:tab w:val="left" w:pos="462"/>
        </w:tabs>
        <w:ind w:left="284"/>
        <w:jc w:val="both"/>
        <w:rPr>
          <w:rFonts w:ascii="Times New Roman" w:hAnsi="Times New Roman" w:cs="Times New Roman"/>
          <w:iCs/>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3</w:t>
      </w: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Do obowiązków Zamawiającego należy:</w:t>
      </w:r>
    </w:p>
    <w:p w:rsidR="00E8404D" w:rsidRDefault="00D37CC6">
      <w:pPr>
        <w:pStyle w:val="Tekstpodstawowywcity21"/>
        <w:numPr>
          <w:ilvl w:val="0"/>
          <w:numId w:val="8"/>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wprowadzenie Wykonawcy na teren budowy</w:t>
      </w:r>
      <w:r>
        <w:rPr>
          <w:rFonts w:ascii="Times New Roman" w:hAnsi="Times New Roman" w:cs="Times New Roman"/>
          <w:iCs/>
          <w:sz w:val="22"/>
          <w:szCs w:val="22"/>
        </w:rPr>
        <w:t>, w którym mają zostać wykonane roboty</w:t>
      </w:r>
      <w:r>
        <w:rPr>
          <w:rFonts w:ascii="Times New Roman" w:hAnsi="Times New Roman" w:cs="Times New Roman"/>
          <w:sz w:val="22"/>
          <w:szCs w:val="22"/>
        </w:rPr>
        <w:t>, w terminie 5 dni roboczych od daty podpisania umowy,</w:t>
      </w:r>
    </w:p>
    <w:p w:rsidR="00E8404D" w:rsidRDefault="00D37CC6">
      <w:pPr>
        <w:numPr>
          <w:ilvl w:val="0"/>
          <w:numId w:val="8"/>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zapewnienie nadzoru inwestorskiego,</w:t>
      </w:r>
    </w:p>
    <w:p w:rsidR="00E8404D" w:rsidRDefault="00D37CC6">
      <w:pPr>
        <w:numPr>
          <w:ilvl w:val="0"/>
          <w:numId w:val="8"/>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przystąpienie do odbioru końcowego w terminie 7 dni roboczych od daty otrzymania </w:t>
      </w:r>
      <w:r>
        <w:rPr>
          <w:rFonts w:ascii="Times New Roman" w:hAnsi="Times New Roman" w:cs="Times New Roman"/>
          <w:iCs/>
          <w:sz w:val="22"/>
          <w:szCs w:val="22"/>
        </w:rPr>
        <w:t>przez Inspektora Nadzoru</w:t>
      </w:r>
      <w:r>
        <w:rPr>
          <w:rFonts w:ascii="Times New Roman" w:hAnsi="Times New Roman" w:cs="Times New Roman"/>
          <w:sz w:val="22"/>
          <w:szCs w:val="22"/>
        </w:rPr>
        <w:t xml:space="preserve"> pisemnego zawiadomienia o zakończeniu całości</w:t>
      </w:r>
      <w:r>
        <w:rPr>
          <w:rFonts w:ascii="Times New Roman" w:hAnsi="Times New Roman" w:cs="Times New Roman"/>
          <w:b/>
          <w:sz w:val="22"/>
          <w:szCs w:val="22"/>
        </w:rPr>
        <w:t xml:space="preserve"> </w:t>
      </w:r>
      <w:r>
        <w:rPr>
          <w:rFonts w:ascii="Times New Roman" w:hAnsi="Times New Roman" w:cs="Times New Roman"/>
          <w:sz w:val="22"/>
          <w:szCs w:val="22"/>
        </w:rPr>
        <w:t xml:space="preserve">robót </w:t>
      </w:r>
      <w:r>
        <w:rPr>
          <w:rFonts w:ascii="Times New Roman" w:hAnsi="Times New Roman" w:cs="Times New Roman"/>
          <w:iCs/>
          <w:sz w:val="22"/>
          <w:szCs w:val="22"/>
        </w:rPr>
        <w:t>i gotowości do odbioru końcowego</w:t>
      </w:r>
      <w:r>
        <w:rPr>
          <w:rFonts w:ascii="Times New Roman" w:hAnsi="Times New Roman" w:cs="Times New Roman"/>
          <w:sz w:val="22"/>
          <w:szCs w:val="22"/>
        </w:rPr>
        <w:t>.</w:t>
      </w:r>
    </w:p>
    <w:p w:rsidR="00E8404D" w:rsidRDefault="00E8404D">
      <w:pPr>
        <w:pStyle w:val="Tekstmakra1"/>
        <w:tabs>
          <w:tab w:val="left" w:pos="284"/>
          <w:tab w:val="left" w:pos="462"/>
        </w:tabs>
        <w:spacing w:after="0" w:line="240" w:lineRule="auto"/>
        <w:ind w:left="284" w:hanging="284"/>
        <w:jc w:val="center"/>
        <w:rPr>
          <w:rFonts w:ascii="Times New Roman" w:hAnsi="Times New Roman" w:cs="Times New Roman"/>
          <w:sz w:val="22"/>
          <w:szCs w:val="22"/>
        </w:rPr>
      </w:pPr>
    </w:p>
    <w:p w:rsidR="00E8404D" w:rsidRDefault="00D37CC6">
      <w:pPr>
        <w:pStyle w:val="Tekstmakra1"/>
        <w:tabs>
          <w:tab w:val="left" w:pos="284"/>
          <w:tab w:val="left" w:pos="462"/>
        </w:tabs>
        <w:spacing w:after="0" w:line="240" w:lineRule="auto"/>
        <w:ind w:left="284" w:hanging="284"/>
        <w:jc w:val="center"/>
        <w:rPr>
          <w:rFonts w:ascii="Times New Roman" w:hAnsi="Times New Roman" w:cs="Times New Roman"/>
          <w:sz w:val="22"/>
          <w:szCs w:val="22"/>
        </w:rPr>
      </w:pPr>
      <w:r>
        <w:rPr>
          <w:rFonts w:ascii="Times New Roman" w:hAnsi="Times New Roman" w:cs="Times New Roman"/>
          <w:sz w:val="22"/>
          <w:szCs w:val="22"/>
        </w:rPr>
        <w:t>§ 4</w:t>
      </w:r>
    </w:p>
    <w:p w:rsidR="00E8404D" w:rsidRDefault="00D37CC6">
      <w:p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Strony ustalają następujące terminy realizacji umowy:</w:t>
      </w:r>
    </w:p>
    <w:p w:rsidR="00E8404D" w:rsidRDefault="00D37CC6">
      <w:pPr>
        <w:numPr>
          <w:ilvl w:val="0"/>
          <w:numId w:val="9"/>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termin rozpoczęcia przedmiotu umowy: od dnia podpisania umowy.</w:t>
      </w:r>
    </w:p>
    <w:p w:rsidR="00E8404D" w:rsidRDefault="00D37CC6">
      <w:pPr>
        <w:numPr>
          <w:ilvl w:val="0"/>
          <w:numId w:val="9"/>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termin zakończenia przedmiotu umowy (rozumiany jako termin zakończenia robót).................. r.</w:t>
      </w:r>
    </w:p>
    <w:p w:rsidR="00E8404D" w:rsidRDefault="00E8404D">
      <w:pPr>
        <w:tabs>
          <w:tab w:val="left" w:pos="284"/>
          <w:tab w:val="left" w:pos="462"/>
        </w:tabs>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5</w:t>
      </w:r>
    </w:p>
    <w:p w:rsidR="00E8404D" w:rsidRDefault="00D37CC6">
      <w:pPr>
        <w:pStyle w:val="Normal1"/>
        <w:tabs>
          <w:tab w:val="left" w:pos="0"/>
        </w:tabs>
        <w:jc w:val="both"/>
        <w:rPr>
          <w:rFonts w:ascii="Times New Roman" w:hAnsi="Times New Roman" w:cs="Times New Roman"/>
          <w:sz w:val="22"/>
          <w:szCs w:val="22"/>
        </w:rPr>
      </w:pPr>
      <w:r>
        <w:rPr>
          <w:rFonts w:ascii="Times New Roman" w:hAnsi="Times New Roman" w:cs="Times New Roman"/>
          <w:sz w:val="22"/>
          <w:szCs w:val="22"/>
        </w:rPr>
        <w:t>Zasilanie w energię elektryczną oraz pobór wody niezbędne do wykonania robót Wykonawca zabezpiecza własnym kosztem i staraniem. W przypadku korzystania z energii elektrycznej pobieranej z obwodu administracyjnego oraz z wody pobieranej z instalacji wewnętrznej w budynku, Wykonawca robót będzie obciążony za ww. media. Kwota należności zostanie potrącona z faktury za wykonanie całości zadania.</w:t>
      </w:r>
    </w:p>
    <w:p w:rsidR="00E8404D" w:rsidRDefault="00E8404D">
      <w:pPr>
        <w:tabs>
          <w:tab w:val="left" w:pos="284"/>
          <w:tab w:val="left" w:pos="462"/>
        </w:tabs>
        <w:ind w:left="284" w:hanging="284"/>
        <w:jc w:val="both"/>
        <w:rPr>
          <w:rFonts w:ascii="Times New Roman" w:hAnsi="Times New Roman" w:cs="Times New Roman"/>
          <w:sz w:val="22"/>
          <w:szCs w:val="22"/>
        </w:rPr>
      </w:pPr>
    </w:p>
    <w:p w:rsidR="00E8404D" w:rsidRDefault="00D37CC6">
      <w:pPr>
        <w:pStyle w:val="Tekstmakra1"/>
        <w:tabs>
          <w:tab w:val="left" w:pos="284"/>
          <w:tab w:val="left" w:pos="462"/>
        </w:tabs>
        <w:spacing w:after="0" w:line="240" w:lineRule="auto"/>
        <w:ind w:left="284" w:hanging="284"/>
        <w:jc w:val="center"/>
        <w:rPr>
          <w:rFonts w:ascii="Times New Roman" w:hAnsi="Times New Roman" w:cs="Times New Roman"/>
          <w:sz w:val="22"/>
          <w:szCs w:val="22"/>
        </w:rPr>
      </w:pPr>
      <w:r>
        <w:rPr>
          <w:rFonts w:ascii="Times New Roman" w:hAnsi="Times New Roman" w:cs="Times New Roman"/>
          <w:sz w:val="22"/>
          <w:szCs w:val="22"/>
        </w:rPr>
        <w:t>§ 6</w:t>
      </w:r>
    </w:p>
    <w:p w:rsid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będzie realizował przedmiot umowy siłami własnymi </w:t>
      </w:r>
      <w:r>
        <w:rPr>
          <w:rFonts w:ascii="Times New Roman" w:hAnsi="Times New Roman" w:cs="Times New Roman"/>
          <w:i/>
          <w:sz w:val="22"/>
          <w:szCs w:val="22"/>
        </w:rPr>
        <w:t>/i przy pomocy podwykonawców.</w:t>
      </w:r>
    </w:p>
    <w:p w:rsid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Jeżeli Wykonawca powierzy wykonanie części zamówienia podwykonawcy w trakcie realizacji umowy, przedstawi Zamawiającemu oświadczenie , o którym mowa w art. 25 a ust. 1 Ustawy. Jeżeli Zamawiający stwierdzi, że wobec danego podwykonawcy zachodzą podstawy wykluczenia Wykonawca zobowiązany jest zastąpić tego podwykonawcę lub zrezygnować z powierzenia wykonania części zamówienia podwykonawcy. Powierzenie wykonania części umowy podwykonawcy nie zwalnia Wykonawcy </w:t>
      </w:r>
      <w:r w:rsidR="00032B21">
        <w:rPr>
          <w:rFonts w:ascii="Times New Roman" w:hAnsi="Times New Roman" w:cs="Times New Roman"/>
          <w:sz w:val="22"/>
          <w:szCs w:val="22"/>
        </w:rPr>
        <w:br/>
      </w:r>
      <w:r w:rsidRPr="00032B21">
        <w:rPr>
          <w:rFonts w:ascii="Times New Roman" w:hAnsi="Times New Roman" w:cs="Times New Roman"/>
          <w:sz w:val="22"/>
          <w:szCs w:val="22"/>
        </w:rPr>
        <w:t xml:space="preserve">z odpowiedzialności za należyte wykonanie umowy. </w:t>
      </w:r>
    </w:p>
    <w:p w:rsid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 xml:space="preserve">Jeżeli w trakcie realizacji zamówienia, Wykonawca, podwykonawca lub dalszy podwykonawca zamierzają zawrzeć umowę o podwykonawstwo, której przedmiotem są roboty budowlane, jest obowiązany do przedłożenia Zamawiającemu projektu tej umowy. Podwykonawca lub dalszy podwykonawca jest obowiązany dołączyć zgodę Wykonawcy na zawarcie umowy na podwykonawstwo </w:t>
      </w:r>
      <w:r w:rsidR="00032B21">
        <w:rPr>
          <w:rFonts w:ascii="Times New Roman" w:hAnsi="Times New Roman" w:cs="Times New Roman"/>
          <w:sz w:val="22"/>
          <w:szCs w:val="22"/>
        </w:rPr>
        <w:br/>
      </w:r>
      <w:r w:rsidRPr="00032B21">
        <w:rPr>
          <w:rFonts w:ascii="Times New Roman" w:hAnsi="Times New Roman" w:cs="Times New Roman"/>
          <w:sz w:val="22"/>
          <w:szCs w:val="22"/>
        </w:rPr>
        <w:t>o treści zgodnej z projektem umowy.</w:t>
      </w:r>
    </w:p>
    <w:p w:rsidR="00E8404D" w:rsidRP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Umowa o podwykonawstwo, której przedmiotem są r</w:t>
      </w:r>
      <w:r w:rsidR="00032B21">
        <w:rPr>
          <w:rFonts w:ascii="Times New Roman" w:hAnsi="Times New Roman" w:cs="Times New Roman"/>
          <w:sz w:val="22"/>
          <w:szCs w:val="22"/>
        </w:rPr>
        <w:t xml:space="preserve">oboty budowlane, musi zawierać </w:t>
      </w:r>
      <w:r w:rsidRPr="00032B21">
        <w:rPr>
          <w:rFonts w:ascii="Times New Roman" w:hAnsi="Times New Roman" w:cs="Times New Roman"/>
          <w:sz w:val="22"/>
          <w:szCs w:val="22"/>
        </w:rPr>
        <w:t xml:space="preserve">w szczególności postanowienia dotyczące: </w:t>
      </w:r>
    </w:p>
    <w:p w:rsidR="00E8404D" w:rsidRDefault="00D37CC6">
      <w:pPr>
        <w:numPr>
          <w:ilvl w:val="1"/>
          <w:numId w:val="12"/>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 xml:space="preserve">zakresu robót przewidzianych do wykonania, </w:t>
      </w:r>
    </w:p>
    <w:p w:rsidR="00E8404D" w:rsidRDefault="00D37CC6">
      <w:pPr>
        <w:numPr>
          <w:ilvl w:val="1"/>
          <w:numId w:val="12"/>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terminu realizacji robót,</w:t>
      </w:r>
    </w:p>
    <w:p w:rsidR="00E8404D" w:rsidRDefault="00D37CC6">
      <w:pPr>
        <w:numPr>
          <w:ilvl w:val="1"/>
          <w:numId w:val="12"/>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wynagrodzenia i zasad płatności za wykonanie robót,</w:t>
      </w:r>
    </w:p>
    <w:p w:rsidR="00E8404D" w:rsidRDefault="00D37CC6">
      <w:pPr>
        <w:numPr>
          <w:ilvl w:val="1"/>
          <w:numId w:val="12"/>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terminu zapłaty wynagrodzenia podwykonawcy lub dalszemu podwykonawcy.</w:t>
      </w:r>
    </w:p>
    <w:p w:rsidR="00E8404D" w:rsidRDefault="00D37CC6" w:rsidP="00032B21">
      <w:pPr>
        <w:numPr>
          <w:ilvl w:val="0"/>
          <w:numId w:val="15"/>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Zamawiający zgłosi w terminie 5 dni roboczych od dnia otrzymania projektu umowy pisemne zastrzeżenia:</w:t>
      </w:r>
    </w:p>
    <w:p w:rsidR="00E8404D" w:rsidRDefault="00D37CC6">
      <w:pPr>
        <w:numPr>
          <w:ilvl w:val="1"/>
          <w:numId w:val="28"/>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w zakresie zapisów, które nie spełniają wymagań określonych w ogłoszeniu, a zwłaszcza określonych w ust. 4,</w:t>
      </w:r>
    </w:p>
    <w:p w:rsidR="00032B21" w:rsidRDefault="00D37CC6" w:rsidP="00032B21">
      <w:pPr>
        <w:numPr>
          <w:ilvl w:val="1"/>
          <w:numId w:val="28"/>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gdy przewiduje się termin zapłaty dłuższy niż 30 dni od dnia doręczenia wykonawcy, podwykonawcy lub dalszemu podwykonawcy faktur lub rachunków, potwierdzających wykonanie zleconej podwykonawcy lub dalszemu podwykonawcy dostawy, usługi lub roboty budowlanej.</w:t>
      </w:r>
    </w:p>
    <w:p w:rsidR="00032B21" w:rsidRDefault="00D37CC6" w:rsidP="00032B21">
      <w:pPr>
        <w:numPr>
          <w:ilvl w:val="1"/>
          <w:numId w:val="28"/>
        </w:numPr>
        <w:tabs>
          <w:tab w:val="left" w:pos="709"/>
        </w:tabs>
        <w:ind w:left="709"/>
        <w:jc w:val="both"/>
        <w:rPr>
          <w:rFonts w:ascii="Times New Roman" w:hAnsi="Times New Roman" w:cs="Times New Roman"/>
          <w:sz w:val="22"/>
          <w:szCs w:val="22"/>
        </w:rPr>
      </w:pPr>
      <w:r w:rsidRPr="00032B21">
        <w:rPr>
          <w:rFonts w:ascii="Times New Roman" w:hAnsi="Times New Roman" w:cs="Times New Roman"/>
          <w:sz w:val="22"/>
          <w:szCs w:val="22"/>
        </w:rPr>
        <w:t xml:space="preserve">termin wykonania umowy o podwykonawstwo wykracza poza termin wykonania robót wskazany </w:t>
      </w:r>
      <w:r w:rsidR="00032B21">
        <w:rPr>
          <w:rFonts w:ascii="Times New Roman" w:hAnsi="Times New Roman" w:cs="Times New Roman"/>
          <w:sz w:val="22"/>
          <w:szCs w:val="22"/>
        </w:rPr>
        <w:br/>
      </w:r>
      <w:r w:rsidRPr="00032B21">
        <w:rPr>
          <w:rFonts w:ascii="Times New Roman" w:hAnsi="Times New Roman" w:cs="Times New Roman"/>
          <w:sz w:val="22"/>
          <w:szCs w:val="22"/>
        </w:rPr>
        <w:t>w § 2 ust. 1,</w:t>
      </w:r>
    </w:p>
    <w:p w:rsidR="00E8404D" w:rsidRPr="00032B21" w:rsidRDefault="00D37CC6" w:rsidP="00032B21">
      <w:pPr>
        <w:numPr>
          <w:ilvl w:val="1"/>
          <w:numId w:val="28"/>
        </w:numPr>
        <w:tabs>
          <w:tab w:val="left" w:pos="709"/>
        </w:tabs>
        <w:ind w:left="709"/>
        <w:jc w:val="both"/>
        <w:rPr>
          <w:rFonts w:ascii="Times New Roman" w:hAnsi="Times New Roman" w:cs="Times New Roman"/>
          <w:sz w:val="22"/>
          <w:szCs w:val="22"/>
        </w:rPr>
      </w:pPr>
      <w:r w:rsidRPr="00032B21">
        <w:rPr>
          <w:rFonts w:ascii="Times New Roman" w:hAnsi="Times New Roman" w:cs="Times New Roman"/>
          <w:sz w:val="22"/>
          <w:szCs w:val="22"/>
        </w:rPr>
        <w:t>w zakresie zapisów uzależniających dokonanie zapłaty na rzecz podwykonawcy od odbioru robót przez Zamawiającego lub od zapłaty wynagrodzenia Wykonawcy przez Zamawiającego.</w:t>
      </w:r>
    </w:p>
    <w:p w:rsid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Wykonawca, podwykonawca lub dalszy podwykonawca przedłoży Zamawiającemu poświadczoną za zgodność z oryginałem kopię zawartej umowy o podwykonawstwo, w terminie 7 dni od dnia jej zawarcia.</w:t>
      </w:r>
    </w:p>
    <w:p w:rsidR="00E8404D" w:rsidRPr="00032B21" w:rsidRDefault="00D37CC6" w:rsidP="00032B21">
      <w:pPr>
        <w:numPr>
          <w:ilvl w:val="0"/>
          <w:numId w:val="15"/>
        </w:numPr>
        <w:tabs>
          <w:tab w:val="left" w:pos="284"/>
        </w:tabs>
        <w:ind w:left="284" w:hanging="284"/>
        <w:jc w:val="both"/>
        <w:rPr>
          <w:rFonts w:ascii="Times New Roman" w:hAnsi="Times New Roman" w:cs="Times New Roman"/>
          <w:sz w:val="22"/>
          <w:szCs w:val="22"/>
        </w:rPr>
      </w:pPr>
      <w:r w:rsidRPr="00032B21">
        <w:rPr>
          <w:rFonts w:ascii="Times New Roman" w:hAnsi="Times New Roman" w:cs="Times New Roman"/>
          <w:sz w:val="22"/>
          <w:szCs w:val="22"/>
        </w:rPr>
        <w:t>Zamawiający w terminie 5 dni roboczych od dnia otrzymania kopii umowy, o której mowa w ust.6 zgłasza pisemny sprzeciw:</w:t>
      </w:r>
    </w:p>
    <w:p w:rsidR="00E8404D" w:rsidRDefault="00D37CC6">
      <w:pPr>
        <w:numPr>
          <w:ilvl w:val="1"/>
          <w:numId w:val="18"/>
        </w:numPr>
        <w:tabs>
          <w:tab w:val="left" w:pos="709"/>
        </w:tabs>
        <w:ind w:left="709" w:hanging="283"/>
        <w:jc w:val="both"/>
        <w:rPr>
          <w:rFonts w:ascii="Times New Roman" w:hAnsi="Times New Roman" w:cs="Times New Roman"/>
          <w:sz w:val="22"/>
          <w:szCs w:val="22"/>
        </w:rPr>
      </w:pPr>
      <w:r>
        <w:rPr>
          <w:rFonts w:ascii="Times New Roman" w:hAnsi="Times New Roman" w:cs="Times New Roman"/>
          <w:sz w:val="22"/>
          <w:szCs w:val="22"/>
        </w:rPr>
        <w:lastRenderedPageBreak/>
        <w:t>w zakresie zapisów, które nie spełniają wymagań określonych w ogłoszeniu, a zwłaszcza określonych w ust. 4,</w:t>
      </w:r>
    </w:p>
    <w:p w:rsidR="00E8404D" w:rsidRDefault="00D37CC6">
      <w:pPr>
        <w:numPr>
          <w:ilvl w:val="1"/>
          <w:numId w:val="18"/>
        </w:numPr>
        <w:tabs>
          <w:tab w:val="left" w:pos="709"/>
        </w:tabs>
        <w:ind w:left="709" w:hanging="283"/>
        <w:jc w:val="both"/>
        <w:rPr>
          <w:rFonts w:ascii="Times New Roman" w:hAnsi="Times New Roman" w:cs="Times New Roman"/>
          <w:sz w:val="22"/>
          <w:szCs w:val="22"/>
        </w:rPr>
      </w:pPr>
      <w:r>
        <w:rPr>
          <w:rFonts w:ascii="Times New Roman" w:hAnsi="Times New Roman" w:cs="Times New Roman"/>
          <w:sz w:val="22"/>
          <w:szCs w:val="22"/>
        </w:rPr>
        <w:t>gdy przewiduje się termin zapłaty dłuższy niż 30 dni od dnia doręczenia wykonawcy, podwykonawcy lub dalszemu podwykonawcy faktur lub rachunków, potwierdzających wykonanie zleconej podwykonawcy lub dalszemu podwykonawcy dostawy, usługi lub roboty budowlanej.</w:t>
      </w:r>
    </w:p>
    <w:p w:rsidR="00E8404D" w:rsidRDefault="00D37CC6" w:rsidP="00032B21">
      <w:pPr>
        <w:numPr>
          <w:ilvl w:val="0"/>
          <w:numId w:val="15"/>
        </w:numPr>
        <w:tabs>
          <w:tab w:val="left" w:pos="426"/>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Niezgłoszenie w terminie 5 dni roboczych:</w:t>
      </w:r>
    </w:p>
    <w:p w:rsidR="00E8404D" w:rsidRDefault="00D37CC6">
      <w:pPr>
        <w:numPr>
          <w:ilvl w:val="1"/>
          <w:numId w:val="10"/>
        </w:numPr>
        <w:tabs>
          <w:tab w:val="left" w:pos="709"/>
        </w:tabs>
        <w:ind w:left="700" w:hanging="274"/>
        <w:jc w:val="both"/>
        <w:rPr>
          <w:rFonts w:ascii="Times New Roman" w:hAnsi="Times New Roman" w:cs="Times New Roman"/>
          <w:sz w:val="22"/>
          <w:szCs w:val="22"/>
        </w:rPr>
      </w:pPr>
      <w:r>
        <w:rPr>
          <w:rFonts w:ascii="Times New Roman" w:hAnsi="Times New Roman" w:cs="Times New Roman"/>
          <w:sz w:val="22"/>
          <w:szCs w:val="22"/>
        </w:rPr>
        <w:t>pisemnych zastrzeżeń, o których mowa w ust. 5,</w:t>
      </w:r>
    </w:p>
    <w:p w:rsidR="00E8404D" w:rsidRDefault="00D37CC6">
      <w:pPr>
        <w:numPr>
          <w:ilvl w:val="1"/>
          <w:numId w:val="10"/>
        </w:numPr>
        <w:tabs>
          <w:tab w:val="left" w:pos="709"/>
        </w:tabs>
        <w:ind w:left="700" w:hanging="274"/>
        <w:jc w:val="both"/>
        <w:rPr>
          <w:rFonts w:ascii="Times New Roman" w:hAnsi="Times New Roman" w:cs="Times New Roman"/>
          <w:sz w:val="22"/>
          <w:szCs w:val="22"/>
        </w:rPr>
      </w:pPr>
      <w:r>
        <w:rPr>
          <w:rFonts w:ascii="Times New Roman" w:hAnsi="Times New Roman" w:cs="Times New Roman"/>
          <w:sz w:val="22"/>
          <w:szCs w:val="22"/>
        </w:rPr>
        <w:t>pisemnego sprzeciwu, o którym mowa w ust. 7,</w:t>
      </w:r>
    </w:p>
    <w:p w:rsidR="00E8404D" w:rsidRDefault="00D37CC6">
      <w:pPr>
        <w:ind w:left="340"/>
        <w:jc w:val="both"/>
        <w:rPr>
          <w:rFonts w:ascii="Times New Roman" w:hAnsi="Times New Roman" w:cs="Times New Roman"/>
          <w:sz w:val="22"/>
          <w:szCs w:val="22"/>
        </w:rPr>
      </w:pPr>
      <w:r>
        <w:rPr>
          <w:rFonts w:ascii="Times New Roman" w:hAnsi="Times New Roman" w:cs="Times New Roman"/>
          <w:sz w:val="22"/>
          <w:szCs w:val="22"/>
        </w:rPr>
        <w:t>uważa się za akceptację projektu umowy lub umowy przez Zamawiającego.</w:t>
      </w:r>
    </w:p>
    <w:p w:rsidR="00032B21" w:rsidRDefault="00D37CC6" w:rsidP="00032B21">
      <w:pPr>
        <w:numPr>
          <w:ilvl w:val="0"/>
          <w:numId w:val="15"/>
        </w:numPr>
        <w:tabs>
          <w:tab w:val="left" w:pos="340"/>
          <w:tab w:val="left" w:pos="462"/>
        </w:tabs>
        <w:ind w:left="340" w:hanging="340"/>
        <w:jc w:val="both"/>
        <w:rPr>
          <w:rFonts w:ascii="Times New Roman" w:hAnsi="Times New Roman" w:cs="Times New Roman"/>
          <w:sz w:val="22"/>
          <w:szCs w:val="22"/>
        </w:rPr>
      </w:pPr>
      <w:r>
        <w:rPr>
          <w:rFonts w:ascii="Times New Roman" w:hAnsi="Times New Roman" w:cs="Times New Roman"/>
          <w:sz w:val="22"/>
          <w:szCs w:val="22"/>
        </w:rPr>
        <w:t>Wymagania określone w ust. 3 do 8 stosuje się odpowiednio do zmian umowy o podwykonawstwo.</w:t>
      </w:r>
    </w:p>
    <w:p w:rsidR="00032B21" w:rsidRDefault="00D37CC6" w:rsidP="00032B21">
      <w:pPr>
        <w:numPr>
          <w:ilvl w:val="0"/>
          <w:numId w:val="15"/>
        </w:numPr>
        <w:tabs>
          <w:tab w:val="left" w:pos="340"/>
          <w:tab w:val="left" w:pos="462"/>
        </w:tabs>
        <w:ind w:left="340" w:hanging="340"/>
        <w:jc w:val="both"/>
        <w:rPr>
          <w:rFonts w:ascii="Times New Roman" w:hAnsi="Times New Roman" w:cs="Times New Roman"/>
          <w:sz w:val="22"/>
          <w:szCs w:val="22"/>
        </w:rPr>
      </w:pPr>
      <w:r w:rsidRPr="00032B21">
        <w:rPr>
          <w:rFonts w:ascii="Times New Roman" w:hAnsi="Times New Roman" w:cs="Times New Roman"/>
          <w:sz w:val="22"/>
          <w:szCs w:val="22"/>
        </w:rPr>
        <w:t xml:space="preserve">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w:t>
      </w:r>
      <w:r w:rsidR="00032B21">
        <w:rPr>
          <w:rFonts w:ascii="Times New Roman" w:hAnsi="Times New Roman" w:cs="Times New Roman"/>
          <w:sz w:val="22"/>
          <w:szCs w:val="22"/>
        </w:rPr>
        <w:br/>
      </w:r>
      <w:r w:rsidRPr="00032B21">
        <w:rPr>
          <w:rFonts w:ascii="Times New Roman" w:hAnsi="Times New Roman" w:cs="Times New Roman"/>
          <w:sz w:val="22"/>
          <w:szCs w:val="22"/>
        </w:rPr>
        <w:t xml:space="preserve">o podwykonawstwo o wartości mniejszej niż 0,5 % wartości umowy. Wykonawca, podwykonawca lub dalszy podwykonawca zamówienia na roboty budowlane nie ma obowiązku przekładania Zamawiającemu umów o podwykonawstwo, których przedmiotem są usługi nie związane bezpośrednio </w:t>
      </w:r>
      <w:r w:rsidR="00032B21">
        <w:rPr>
          <w:rFonts w:ascii="Times New Roman" w:hAnsi="Times New Roman" w:cs="Times New Roman"/>
          <w:sz w:val="22"/>
          <w:szCs w:val="22"/>
        </w:rPr>
        <w:br/>
      </w:r>
      <w:r w:rsidRPr="00032B21">
        <w:rPr>
          <w:rFonts w:ascii="Times New Roman" w:hAnsi="Times New Roman" w:cs="Times New Roman"/>
          <w:sz w:val="22"/>
          <w:szCs w:val="22"/>
        </w:rPr>
        <w:t>z realizowanymi w ramach zamówienia robotami budowlanymi (np. usługi kominiarskie, wykonywanie prób, sprawdzeń, ekspertyz).</w:t>
      </w:r>
    </w:p>
    <w:p w:rsidR="00032B21" w:rsidRDefault="00D37CC6" w:rsidP="00032B21">
      <w:pPr>
        <w:numPr>
          <w:ilvl w:val="0"/>
          <w:numId w:val="15"/>
        </w:numPr>
        <w:tabs>
          <w:tab w:val="left" w:pos="340"/>
          <w:tab w:val="left" w:pos="462"/>
        </w:tabs>
        <w:ind w:left="340" w:hanging="340"/>
        <w:jc w:val="both"/>
        <w:rPr>
          <w:rFonts w:ascii="Times New Roman" w:hAnsi="Times New Roman" w:cs="Times New Roman"/>
          <w:sz w:val="22"/>
          <w:szCs w:val="22"/>
        </w:rPr>
      </w:pPr>
      <w:r w:rsidRPr="00032B21">
        <w:rPr>
          <w:rFonts w:ascii="Times New Roman" w:hAnsi="Times New Roman" w:cs="Times New Roman"/>
          <w:sz w:val="22"/>
          <w:szCs w:val="22"/>
        </w:rPr>
        <w:t>Wykonawca odpowiada za działania i zaniechania podwykonawców lub dalszych podwykonawców jak za swoje własne.</w:t>
      </w:r>
    </w:p>
    <w:p w:rsidR="00E8404D" w:rsidRPr="00032B21" w:rsidRDefault="00D37CC6" w:rsidP="00032B21">
      <w:pPr>
        <w:numPr>
          <w:ilvl w:val="0"/>
          <w:numId w:val="15"/>
        </w:numPr>
        <w:tabs>
          <w:tab w:val="left" w:pos="340"/>
          <w:tab w:val="left" w:pos="462"/>
        </w:tabs>
        <w:ind w:left="340" w:hanging="340"/>
        <w:jc w:val="both"/>
        <w:rPr>
          <w:rFonts w:ascii="Times New Roman" w:hAnsi="Times New Roman" w:cs="Times New Roman"/>
          <w:sz w:val="22"/>
          <w:szCs w:val="22"/>
        </w:rPr>
      </w:pPr>
      <w:r w:rsidRPr="00032B21">
        <w:rPr>
          <w:rFonts w:ascii="Times New Roman" w:hAnsi="Times New Roman" w:cs="Times New Roman"/>
          <w:i/>
          <w:sz w:val="22"/>
          <w:szCs w:val="22"/>
        </w:rPr>
        <w:t>Wykonawca oświadcza, że powierzy podwykonawcom następujący zakres prac:</w:t>
      </w:r>
    </w:p>
    <w:p w:rsidR="00E8404D" w:rsidRDefault="00D37CC6">
      <w:pPr>
        <w:tabs>
          <w:tab w:val="left" w:pos="284"/>
          <w:tab w:val="left" w:pos="462"/>
        </w:tabs>
        <w:ind w:left="360"/>
        <w:jc w:val="both"/>
        <w:rPr>
          <w:rFonts w:ascii="Times New Roman" w:hAnsi="Times New Roman" w:cs="Times New Roman"/>
          <w:i/>
          <w:sz w:val="22"/>
          <w:szCs w:val="22"/>
        </w:rPr>
      </w:pPr>
      <w:r>
        <w:rPr>
          <w:rFonts w:ascii="Times New Roman" w:hAnsi="Times New Roman" w:cs="Times New Roman"/>
          <w:i/>
          <w:sz w:val="22"/>
          <w:szCs w:val="22"/>
        </w:rPr>
        <w:t>…………………………………………………………………..…..……………………….</w:t>
      </w:r>
    </w:p>
    <w:p w:rsidR="00E8404D" w:rsidRDefault="00D37CC6">
      <w:pPr>
        <w:tabs>
          <w:tab w:val="left" w:pos="284"/>
          <w:tab w:val="left" w:pos="462"/>
        </w:tabs>
        <w:ind w:left="360"/>
        <w:jc w:val="both"/>
        <w:rPr>
          <w:rFonts w:ascii="Times New Roman" w:hAnsi="Times New Roman" w:cs="Times New Roman"/>
          <w:i/>
          <w:sz w:val="22"/>
          <w:szCs w:val="22"/>
        </w:rPr>
      </w:pPr>
      <w:r>
        <w:rPr>
          <w:rFonts w:ascii="Times New Roman" w:hAnsi="Times New Roman" w:cs="Times New Roman"/>
          <w:i/>
          <w:sz w:val="22"/>
          <w:szCs w:val="22"/>
        </w:rPr>
        <w:t>nazwa podwykonawcy ……………………………………….., NIP……………………</w:t>
      </w:r>
    </w:p>
    <w:p w:rsidR="00E8404D" w:rsidRDefault="00D37CC6">
      <w:pPr>
        <w:numPr>
          <w:ilvl w:val="0"/>
          <w:numId w:val="15"/>
        </w:numPr>
        <w:tabs>
          <w:tab w:val="left" w:pos="284"/>
          <w:tab w:val="left" w:pos="462"/>
        </w:tabs>
        <w:jc w:val="both"/>
        <w:rPr>
          <w:rFonts w:ascii="Times New Roman" w:hAnsi="Times New Roman" w:cs="Times New Roman"/>
          <w:i/>
          <w:sz w:val="22"/>
          <w:szCs w:val="22"/>
        </w:rPr>
      </w:pPr>
      <w:r>
        <w:rPr>
          <w:rFonts w:ascii="Times New Roman" w:hAnsi="Times New Roman" w:cs="Times New Roman"/>
          <w:i/>
          <w:sz w:val="22"/>
          <w:szCs w:val="22"/>
        </w:rPr>
        <w:t>Wymagania dotyczące powierzenia części przedmiotu umowy podwykonawcy dotyczą także dalszego podwykonawcy.</w:t>
      </w:r>
    </w:p>
    <w:p w:rsidR="00E8404D" w:rsidRDefault="00D37CC6">
      <w:pPr>
        <w:numPr>
          <w:ilvl w:val="0"/>
          <w:numId w:val="15"/>
        </w:numPr>
        <w:tabs>
          <w:tab w:val="left" w:pos="284"/>
          <w:tab w:val="left" w:pos="462"/>
        </w:tabs>
        <w:jc w:val="both"/>
        <w:rPr>
          <w:rFonts w:ascii="Times New Roman" w:hAnsi="Times New Roman" w:cs="Times New Roman"/>
          <w:i/>
          <w:iCs/>
          <w:color w:val="000000"/>
          <w:sz w:val="22"/>
          <w:szCs w:val="22"/>
        </w:rPr>
      </w:pPr>
      <w:r>
        <w:rPr>
          <w:rFonts w:ascii="Times New Roman" w:hAnsi="Times New Roman" w:cs="Times New Roman"/>
          <w:i/>
          <w:sz w:val="22"/>
          <w:szCs w:val="22"/>
        </w:rPr>
        <w:t>Jeżeli Wykonawca zmieni lub zrezygnuje z podwykonawcy, wymienionego w ust. 12, na którego zasoby powoływał się w celu wykazania spełniania warunków udziału w postępowaniu na zasadach określonych w art. 22a Ustawy, to zobowiązany jest wykazać Zamawiającemu, iż proponowany inny podwykonawca lub Wykonawca samodzielnie spełnia te warunki w stopniu nie mniejszym niż wymagany w trakcie postępowania o udzielenie zamówienia.*</w:t>
      </w:r>
    </w:p>
    <w:p w:rsidR="00E8404D" w:rsidRDefault="00D37CC6">
      <w:pPr>
        <w:pStyle w:val="Normal1"/>
        <w:numPr>
          <w:ilvl w:val="0"/>
          <w:numId w:val="15"/>
        </w:numPr>
        <w:tabs>
          <w:tab w:val="left" w:pos="360"/>
          <w:tab w:val="left" w:pos="790"/>
        </w:tabs>
        <w:overflowPunct/>
        <w:jc w:val="both"/>
        <w:rPr>
          <w:rFonts w:ascii="Times New Roman" w:hAnsi="Times New Roman" w:cs="Times New Roman"/>
          <w:i/>
          <w:sz w:val="22"/>
          <w:szCs w:val="22"/>
        </w:rPr>
      </w:pPr>
      <w:r>
        <w:rPr>
          <w:rFonts w:ascii="Times New Roman" w:hAnsi="Times New Roman" w:cs="Times New Roman"/>
          <w:i/>
          <w:iCs/>
          <w:color w:val="000000"/>
          <w:sz w:val="22"/>
          <w:szCs w:val="22"/>
        </w:rPr>
        <w:t>Jeżeli Wykonawca powierzy wykonanie części zamówienia nowemu podwykonawcy w trakcie realizacji umowy, w zakresie której Zamawiający wymagał posiadania określonego w ogłoszeniu doświadczenia, obowiązany jest wykazać Zamawiającemu, iż proponowany podwykonawca posiada to doświadczenie.</w:t>
      </w:r>
    </w:p>
    <w:p w:rsidR="00E8404D" w:rsidRDefault="00E8404D">
      <w:pPr>
        <w:tabs>
          <w:tab w:val="left" w:pos="426"/>
        </w:tabs>
        <w:ind w:left="364" w:hanging="360"/>
        <w:jc w:val="both"/>
        <w:rPr>
          <w:rFonts w:ascii="Times New Roman" w:hAnsi="Times New Roman" w:cs="Times New Roman"/>
          <w:i/>
          <w:sz w:val="22"/>
          <w:szCs w:val="22"/>
        </w:rPr>
      </w:pPr>
    </w:p>
    <w:p w:rsidR="00E8404D" w:rsidRDefault="00D37CC6">
      <w:pPr>
        <w:tabs>
          <w:tab w:val="left" w:pos="284"/>
          <w:tab w:val="left" w:pos="462"/>
        </w:tabs>
        <w:ind w:left="364" w:hanging="284"/>
        <w:jc w:val="center"/>
        <w:rPr>
          <w:rFonts w:ascii="Times New Roman" w:hAnsi="Times New Roman" w:cs="Times New Roman"/>
          <w:sz w:val="22"/>
          <w:szCs w:val="22"/>
        </w:rPr>
      </w:pPr>
      <w:r>
        <w:rPr>
          <w:rFonts w:ascii="Times New Roman" w:hAnsi="Times New Roman" w:cs="Times New Roman"/>
          <w:sz w:val="22"/>
          <w:szCs w:val="22"/>
        </w:rPr>
        <w:t>§ 7</w:t>
      </w:r>
    </w:p>
    <w:p w:rsidR="00E8404D" w:rsidRDefault="00D37CC6">
      <w:pPr>
        <w:numPr>
          <w:ilvl w:val="0"/>
          <w:numId w:val="22"/>
        </w:numPr>
        <w:tabs>
          <w:tab w:val="left" w:pos="284"/>
          <w:tab w:val="left" w:pos="462"/>
        </w:tabs>
        <w:jc w:val="both"/>
        <w:rPr>
          <w:rFonts w:ascii="Times New Roman" w:hAnsi="Times New Roman" w:cs="Times New Roman"/>
          <w:sz w:val="22"/>
          <w:szCs w:val="22"/>
        </w:rPr>
      </w:pPr>
      <w:r>
        <w:rPr>
          <w:rFonts w:ascii="Times New Roman" w:hAnsi="Times New Roman" w:cs="Times New Roman"/>
          <w:sz w:val="22"/>
          <w:szCs w:val="22"/>
        </w:rPr>
        <w:t xml:space="preserve">Wynagrodzenie Wykonawcy za przedmiot umowy nie może przekroczyć wynikającej z oferty maksymalnej kwoty brutto: ….................... zł. (słownie złotych: …..................../100), w tym należny podatek VAT. </w:t>
      </w:r>
    </w:p>
    <w:p w:rsidR="00E8404D" w:rsidRDefault="00D37CC6">
      <w:pPr>
        <w:numPr>
          <w:ilvl w:val="0"/>
          <w:numId w:val="22"/>
        </w:numPr>
        <w:tabs>
          <w:tab w:val="left" w:pos="308"/>
          <w:tab w:val="left" w:pos="462"/>
        </w:tabs>
        <w:jc w:val="both"/>
        <w:rPr>
          <w:rFonts w:ascii="Times New Roman" w:hAnsi="Times New Roman" w:cs="Times New Roman"/>
          <w:sz w:val="22"/>
          <w:szCs w:val="22"/>
        </w:rPr>
      </w:pPr>
      <w:r>
        <w:rPr>
          <w:rFonts w:ascii="Times New Roman" w:hAnsi="Times New Roman" w:cs="Times New Roman"/>
          <w:sz w:val="22"/>
          <w:szCs w:val="22"/>
        </w:rPr>
        <w:t>Wynagrodzenie powyższe zostało ustalone w oparciu o wylicytowaną kwotę w trybie licytacji elektronicznej.</w:t>
      </w:r>
    </w:p>
    <w:p w:rsidR="00E8404D" w:rsidRDefault="00D37CC6">
      <w:pPr>
        <w:numPr>
          <w:ilvl w:val="0"/>
          <w:numId w:val="22"/>
        </w:numPr>
        <w:tabs>
          <w:tab w:val="left" w:pos="284"/>
          <w:tab w:val="left" w:pos="462"/>
        </w:tabs>
        <w:jc w:val="both"/>
        <w:rPr>
          <w:rFonts w:ascii="Times New Roman" w:hAnsi="Times New Roman" w:cs="Times New Roman"/>
          <w:sz w:val="22"/>
          <w:szCs w:val="22"/>
        </w:rPr>
      </w:pPr>
      <w:r>
        <w:rPr>
          <w:rFonts w:ascii="Times New Roman" w:hAnsi="Times New Roman" w:cs="Times New Roman"/>
          <w:sz w:val="22"/>
          <w:szCs w:val="22"/>
        </w:rPr>
        <w:t xml:space="preserve">Ostateczna wysokość wynagrodzenia należnego Wykonawcy za wykonanie niniejszej umowy ustalona zostanie na podstawie kosztorysu powykonawczego, opracowanego według zasad ustalonych </w:t>
      </w:r>
      <w:r w:rsidR="00EB4B82">
        <w:rPr>
          <w:rFonts w:ascii="Times New Roman" w:hAnsi="Times New Roman" w:cs="Times New Roman"/>
          <w:sz w:val="22"/>
          <w:szCs w:val="22"/>
        </w:rPr>
        <w:br/>
      </w:r>
      <w:r>
        <w:rPr>
          <w:rFonts w:ascii="Times New Roman" w:hAnsi="Times New Roman" w:cs="Times New Roman"/>
          <w:sz w:val="22"/>
          <w:szCs w:val="22"/>
        </w:rPr>
        <w:t>w kosztorysie ofertowym, sporządzonego na podstawie wykonanych przez Wykonawcę obmiarów robót, zatwierdzonych przez Inspektora Nadzoru.</w:t>
      </w:r>
    </w:p>
    <w:p w:rsidR="00E8404D" w:rsidRDefault="00D37CC6">
      <w:pPr>
        <w:numPr>
          <w:ilvl w:val="0"/>
          <w:numId w:val="22"/>
        </w:numPr>
        <w:tabs>
          <w:tab w:val="left" w:pos="284"/>
          <w:tab w:val="left" w:pos="462"/>
        </w:tabs>
        <w:jc w:val="both"/>
        <w:rPr>
          <w:rFonts w:ascii="Times New Roman" w:hAnsi="Times New Roman" w:cs="Times New Roman"/>
          <w:sz w:val="22"/>
          <w:szCs w:val="22"/>
        </w:rPr>
      </w:pPr>
      <w:r>
        <w:rPr>
          <w:rFonts w:ascii="Times New Roman" w:hAnsi="Times New Roman" w:cs="Times New Roman"/>
          <w:sz w:val="22"/>
          <w:szCs w:val="22"/>
        </w:rPr>
        <w:t xml:space="preserve">Wykonawca w terminie do 5 dni kalendarzowych od dnia </w:t>
      </w:r>
      <w:r w:rsidR="00EB4B82">
        <w:rPr>
          <w:rFonts w:ascii="Times New Roman" w:hAnsi="Times New Roman" w:cs="Times New Roman"/>
          <w:sz w:val="22"/>
          <w:szCs w:val="22"/>
        </w:rPr>
        <w:t xml:space="preserve">sporządzenia protokołu odbioru </w:t>
      </w:r>
      <w:r>
        <w:rPr>
          <w:rFonts w:ascii="Times New Roman" w:hAnsi="Times New Roman" w:cs="Times New Roman"/>
          <w:sz w:val="22"/>
          <w:szCs w:val="22"/>
        </w:rPr>
        <w:t xml:space="preserve">końcowego, </w:t>
      </w:r>
      <w:r w:rsidR="00EB4B82">
        <w:rPr>
          <w:rFonts w:ascii="Times New Roman" w:hAnsi="Times New Roman" w:cs="Times New Roman"/>
          <w:sz w:val="22"/>
          <w:szCs w:val="22"/>
        </w:rPr>
        <w:br/>
      </w:r>
      <w:r>
        <w:rPr>
          <w:rFonts w:ascii="Times New Roman" w:hAnsi="Times New Roman" w:cs="Times New Roman"/>
          <w:sz w:val="22"/>
          <w:szCs w:val="22"/>
        </w:rPr>
        <w:t xml:space="preserve">o którym mowa w § 8 ust. 4 niniejszej umowy, sporządzi i przedstawi Inspektorowi Nadzoru do zatwierdzenia kosztorys powykonawczy. </w:t>
      </w:r>
    </w:p>
    <w:p w:rsidR="00E8404D" w:rsidRDefault="00E8404D">
      <w:pPr>
        <w:tabs>
          <w:tab w:val="left" w:pos="284"/>
          <w:tab w:val="left" w:pos="462"/>
        </w:tabs>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8</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do dnia określonego w §4 pkt. 2, powiadomi na piśmie Inspektora Nadzoru </w:t>
      </w:r>
      <w:r>
        <w:rPr>
          <w:rFonts w:ascii="Times New Roman" w:hAnsi="Times New Roman" w:cs="Times New Roman"/>
          <w:iCs/>
          <w:sz w:val="22"/>
          <w:szCs w:val="22"/>
        </w:rPr>
        <w:t>o zakończeniu robót i</w:t>
      </w:r>
      <w:r>
        <w:rPr>
          <w:rFonts w:ascii="Times New Roman" w:hAnsi="Times New Roman" w:cs="Times New Roman"/>
          <w:sz w:val="22"/>
          <w:szCs w:val="22"/>
        </w:rPr>
        <w:t xml:space="preserve"> o gotowości przystąpienia do odbioru końcowego przedmiotu umowy. Warunkiem dokonania pisemnego zgłoszenia jest zakończenie całości prac związanych z realizacją przedmiotu umowy, przeprowadzenie wszystkich koniecznych badań i prób – niezbędnych do dokonania odbioru terenu budowy– z wynikiem pozytywnym.</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 xml:space="preserve">Zamawiający przystąpi do odbioru końcowego w terminie 7 dni </w:t>
      </w:r>
      <w:r w:rsidRPr="00EB4B82">
        <w:rPr>
          <w:rFonts w:ascii="Times New Roman" w:hAnsi="Times New Roman" w:cs="Times New Roman"/>
          <w:iCs/>
          <w:sz w:val="22"/>
          <w:szCs w:val="22"/>
        </w:rPr>
        <w:t>roboczych</w:t>
      </w:r>
      <w:r w:rsidRPr="00EB4B82">
        <w:rPr>
          <w:rFonts w:ascii="Times New Roman" w:hAnsi="Times New Roman" w:cs="Times New Roman"/>
          <w:sz w:val="22"/>
          <w:szCs w:val="22"/>
        </w:rPr>
        <w:t xml:space="preserve"> od daty pisemnego powiadomienia przez Wykonawcę Inspektora Nadzoru </w:t>
      </w:r>
      <w:r w:rsidRPr="00EB4B82">
        <w:rPr>
          <w:rFonts w:ascii="Times New Roman" w:hAnsi="Times New Roman" w:cs="Times New Roman"/>
          <w:iCs/>
          <w:sz w:val="22"/>
          <w:szCs w:val="22"/>
        </w:rPr>
        <w:t>o zakończeniu robót i</w:t>
      </w:r>
      <w:r w:rsidRPr="00EB4B82">
        <w:rPr>
          <w:rFonts w:ascii="Times New Roman" w:hAnsi="Times New Roman" w:cs="Times New Roman"/>
          <w:sz w:val="22"/>
          <w:szCs w:val="22"/>
        </w:rPr>
        <w:t xml:space="preserve"> o gotowości do odbioru końcowego.</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lastRenderedPageBreak/>
        <w:t xml:space="preserve">Warunkiem dokonania odbioru końcowego robót będzie przedłożenie przez Wykonawcę oświadczenia </w:t>
      </w:r>
      <w:r w:rsidR="00EB4B82">
        <w:rPr>
          <w:rFonts w:ascii="Times New Roman" w:hAnsi="Times New Roman" w:cs="Times New Roman"/>
          <w:sz w:val="22"/>
          <w:szCs w:val="22"/>
        </w:rPr>
        <w:br/>
      </w:r>
      <w:r w:rsidRPr="00EB4B82">
        <w:rPr>
          <w:rFonts w:ascii="Times New Roman" w:hAnsi="Times New Roman" w:cs="Times New Roman"/>
          <w:sz w:val="22"/>
          <w:szCs w:val="22"/>
        </w:rPr>
        <w:t>o sposobie i miejscu składowania odpadów, jeśli takie wystąpiły.</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Odbiór końcowy robót następuje z chwilą sporządzenia przez Strony protokołu odbioru końcowego, podpisanego bez zastrzeżeń przez przedstawicieli Stron.</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 xml:space="preserve">W przypadku stwierdzenia w toku czynności odbioru, że przedmiot umowy wykonany został niezgodnie z niniejszą umową lub dokumentacją robót albo, że przedmiot umowy wykazuje usterki lub inne wady, </w:t>
      </w:r>
      <w:r w:rsidR="00EB4B82">
        <w:rPr>
          <w:rFonts w:ascii="Times New Roman" w:hAnsi="Times New Roman" w:cs="Times New Roman"/>
          <w:sz w:val="22"/>
          <w:szCs w:val="22"/>
        </w:rPr>
        <w:br/>
      </w:r>
      <w:r w:rsidRPr="00EB4B82">
        <w:rPr>
          <w:rFonts w:ascii="Times New Roman" w:hAnsi="Times New Roman" w:cs="Times New Roman"/>
          <w:sz w:val="22"/>
          <w:szCs w:val="22"/>
        </w:rPr>
        <w:t xml:space="preserve">w tym także, gdy przy wykonaniu robót Wykonawca zastosował wyroby lub materiały niezgodne </w:t>
      </w:r>
      <w:r w:rsidR="00EB4B82">
        <w:rPr>
          <w:rFonts w:ascii="Times New Roman" w:hAnsi="Times New Roman" w:cs="Times New Roman"/>
          <w:sz w:val="22"/>
          <w:szCs w:val="22"/>
        </w:rPr>
        <w:br/>
      </w:r>
      <w:r w:rsidRPr="00EB4B82">
        <w:rPr>
          <w:rFonts w:ascii="Times New Roman" w:hAnsi="Times New Roman" w:cs="Times New Roman"/>
          <w:sz w:val="22"/>
          <w:szCs w:val="22"/>
        </w:rPr>
        <w:t xml:space="preserve">z niniejszą umową lub dokumentacją albo właściwymi normami, sporządzony zostanie protokół </w:t>
      </w:r>
      <w:r w:rsidR="00EB4B82">
        <w:rPr>
          <w:rFonts w:ascii="Times New Roman" w:hAnsi="Times New Roman" w:cs="Times New Roman"/>
          <w:sz w:val="22"/>
          <w:szCs w:val="22"/>
        </w:rPr>
        <w:br/>
      </w:r>
      <w:r w:rsidRPr="00EB4B82">
        <w:rPr>
          <w:rFonts w:ascii="Times New Roman" w:hAnsi="Times New Roman" w:cs="Times New Roman"/>
          <w:sz w:val="22"/>
          <w:szCs w:val="22"/>
        </w:rPr>
        <w:t xml:space="preserve">z czynności odbioru, w którym wymienione zostaną wszystkie wady, usterki i niezgodności </w:t>
      </w:r>
      <w:r w:rsidR="00EB4B82">
        <w:rPr>
          <w:rFonts w:ascii="Times New Roman" w:hAnsi="Times New Roman" w:cs="Times New Roman"/>
          <w:sz w:val="22"/>
          <w:szCs w:val="22"/>
        </w:rPr>
        <w:br/>
      </w:r>
      <w:r w:rsidRPr="00EB4B82">
        <w:rPr>
          <w:rFonts w:ascii="Times New Roman" w:hAnsi="Times New Roman" w:cs="Times New Roman"/>
          <w:sz w:val="22"/>
          <w:szCs w:val="22"/>
        </w:rPr>
        <w:t>w wykonanych robotach.</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 xml:space="preserve">W protokole z czynności odbioru, o którym mowa w ust. 5, określony zostanie odpowiedni termin na usunięcie wad, usterek lub niezgodności – o ile nadawać się one będą do usunięcia – nie dłuższy jednak niż 30 dni </w:t>
      </w:r>
      <w:r w:rsidRPr="00EB4B82">
        <w:rPr>
          <w:rFonts w:ascii="Times New Roman" w:hAnsi="Times New Roman" w:cs="Times New Roman"/>
          <w:iCs/>
          <w:sz w:val="22"/>
          <w:szCs w:val="22"/>
        </w:rPr>
        <w:t>kalendarzowych</w:t>
      </w:r>
      <w:r w:rsidRPr="00EB4B82">
        <w:rPr>
          <w:rFonts w:ascii="Times New Roman" w:hAnsi="Times New Roman" w:cs="Times New Roman"/>
          <w:sz w:val="22"/>
          <w:szCs w:val="22"/>
        </w:rPr>
        <w:t xml:space="preserve">. </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W przypadku stwierdzenia przy odbiorze prac wad, usterek lub niezgodności nie nadających się do usunięcia, a umożliwiających użytkowanie przedmiotu umowy zgodnie z jego przeznaczeniem – Zamawiający może żądać obniżenia odpowiednio wynagrodzenia.</w:t>
      </w:r>
    </w:p>
    <w:p w:rsid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hAnsi="Times New Roman" w:cs="Times New Roman"/>
          <w:sz w:val="22"/>
          <w:szCs w:val="22"/>
        </w:rPr>
        <w:t xml:space="preserve">Określenie terminu, zgodnie z ust. 6., nie uchyla uprawnień Zamawiającego określonych w niniejszej umowie, a wynikających z niewykonania lub nienależytego wykonania przedmiotu umowy </w:t>
      </w:r>
      <w:r w:rsidR="00EB4B82">
        <w:rPr>
          <w:rFonts w:ascii="Times New Roman" w:hAnsi="Times New Roman" w:cs="Times New Roman"/>
          <w:sz w:val="22"/>
          <w:szCs w:val="22"/>
        </w:rPr>
        <w:br/>
      </w:r>
      <w:r w:rsidRPr="00EB4B82">
        <w:rPr>
          <w:rFonts w:ascii="Times New Roman" w:hAnsi="Times New Roman" w:cs="Times New Roman"/>
          <w:sz w:val="22"/>
          <w:szCs w:val="22"/>
        </w:rPr>
        <w:t xml:space="preserve">w umówionym terminie. </w:t>
      </w:r>
    </w:p>
    <w:p w:rsidR="00E8404D" w:rsidRPr="00EB4B82" w:rsidRDefault="00D37CC6" w:rsidP="00EB4B82">
      <w:pPr>
        <w:numPr>
          <w:ilvl w:val="0"/>
          <w:numId w:val="20"/>
        </w:numPr>
        <w:tabs>
          <w:tab w:val="left" w:pos="284"/>
        </w:tabs>
        <w:ind w:left="284" w:hanging="284"/>
        <w:jc w:val="both"/>
        <w:rPr>
          <w:rFonts w:ascii="Times New Roman" w:hAnsi="Times New Roman" w:cs="Times New Roman"/>
          <w:sz w:val="22"/>
          <w:szCs w:val="22"/>
        </w:rPr>
      </w:pPr>
      <w:r w:rsidRPr="00EB4B82">
        <w:rPr>
          <w:rFonts w:ascii="Times New Roman" w:eastAsia="Arial" w:hAnsi="Times New Roman" w:cs="Times New Roman"/>
          <w:sz w:val="22"/>
          <w:szCs w:val="22"/>
        </w:rPr>
        <w:t xml:space="preserve">W każdym przypadku przerwania prac </w:t>
      </w:r>
      <w:r w:rsidRPr="00EB4B82">
        <w:rPr>
          <w:rFonts w:ascii="Times New Roman" w:eastAsia="Arial" w:hAnsi="Times New Roman" w:cs="Times New Roman"/>
          <w:iCs/>
          <w:sz w:val="22"/>
          <w:szCs w:val="22"/>
        </w:rPr>
        <w:t>na okres dłuższy niż 10 dni kalendarzowych</w:t>
      </w:r>
      <w:r w:rsidRPr="00EB4B82">
        <w:rPr>
          <w:rFonts w:ascii="Times New Roman" w:eastAsia="Arial" w:hAnsi="Times New Roman" w:cs="Times New Roman"/>
          <w:sz w:val="22"/>
          <w:szCs w:val="22"/>
        </w:rPr>
        <w:t>, stan ich zaawansowania winien być stwierdzony protokolarnie przez upoważnionych przedstawicieli obu Stron. W protokole należy ponadto podać przyczyny przerwania prac, ewentualnie wskazania w sprawie ich zabezpieczenia oraz ewentualne warunki i terminy ich wznowienia.</w:t>
      </w:r>
    </w:p>
    <w:p w:rsidR="00E8404D" w:rsidRDefault="00E8404D">
      <w:pPr>
        <w:tabs>
          <w:tab w:val="left" w:pos="284"/>
          <w:tab w:val="left" w:pos="462"/>
        </w:tabs>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9</w:t>
      </w:r>
    </w:p>
    <w:p w:rsidR="00E8404D" w:rsidRDefault="00D37CC6">
      <w:pPr>
        <w:numPr>
          <w:ilvl w:val="6"/>
          <w:numId w:val="13"/>
        </w:numPr>
        <w:tabs>
          <w:tab w:val="left" w:pos="284"/>
          <w:tab w:val="left" w:pos="462"/>
        </w:tabs>
        <w:ind w:left="0" w:firstLine="0"/>
        <w:jc w:val="both"/>
        <w:rPr>
          <w:rFonts w:ascii="Times New Roman" w:hAnsi="Times New Roman" w:cs="Times New Roman"/>
          <w:sz w:val="22"/>
          <w:szCs w:val="22"/>
        </w:rPr>
      </w:pPr>
      <w:r>
        <w:rPr>
          <w:rFonts w:ascii="Times New Roman" w:hAnsi="Times New Roman" w:cs="Times New Roman"/>
          <w:sz w:val="22"/>
          <w:szCs w:val="22"/>
        </w:rPr>
        <w:t>Zapłata za wykonane roboty będące przedmiotem umowy nastąpi w dwóch transzach:</w:t>
      </w:r>
    </w:p>
    <w:p w:rsidR="00EB4B82" w:rsidRDefault="00D37CC6" w:rsidP="00EB4B82">
      <w:pPr>
        <w:numPr>
          <w:ilvl w:val="1"/>
          <w:numId w:val="33"/>
        </w:numPr>
        <w:tabs>
          <w:tab w:val="left" w:pos="284"/>
        </w:tabs>
        <w:suppressAutoHyphens w:val="0"/>
        <w:autoSpaceDE w:val="0"/>
        <w:ind w:left="709" w:hanging="425"/>
        <w:jc w:val="both"/>
        <w:textAlignment w:val="baseline"/>
        <w:rPr>
          <w:rFonts w:ascii="Times New Roman" w:hAnsi="Times New Roman" w:cs="Times New Roman"/>
          <w:sz w:val="22"/>
          <w:szCs w:val="22"/>
        </w:rPr>
      </w:pPr>
      <w:r>
        <w:rPr>
          <w:rFonts w:ascii="Times New Roman" w:hAnsi="Times New Roman" w:cs="Times New Roman"/>
          <w:sz w:val="22"/>
          <w:szCs w:val="22"/>
        </w:rPr>
        <w:t xml:space="preserve">Transza pierwsza - płatność </w:t>
      </w:r>
      <w:r w:rsidR="0072499C">
        <w:rPr>
          <w:rFonts w:ascii="Times New Roman" w:hAnsi="Times New Roman" w:cs="Times New Roman"/>
          <w:sz w:val="22"/>
          <w:szCs w:val="22"/>
        </w:rPr>
        <w:t xml:space="preserve">po wykonaniu 50% zakresu robót stanowiących przedmiot umowy </w:t>
      </w:r>
      <w:r>
        <w:rPr>
          <w:rFonts w:ascii="Times New Roman" w:hAnsi="Times New Roman" w:cs="Times New Roman"/>
          <w:sz w:val="22"/>
          <w:szCs w:val="22"/>
        </w:rPr>
        <w:t>na podstawie faktury częściowej, sporządzonej w oparciu o kosztorys powykonawczy sporządzony na podstawie obmiaru robót wykonanych i zaakceptowanych przez Inspektora Nadzoru Inwestorskiego oraz  protokołu częściowego odbioru robót</w:t>
      </w:r>
      <w:r w:rsidR="0072499C">
        <w:rPr>
          <w:rFonts w:ascii="Times New Roman" w:hAnsi="Times New Roman" w:cs="Times New Roman"/>
          <w:sz w:val="22"/>
          <w:szCs w:val="22"/>
        </w:rPr>
        <w:t>.</w:t>
      </w:r>
    </w:p>
    <w:p w:rsidR="00E8404D" w:rsidRPr="00EB4B82" w:rsidRDefault="00D37CC6" w:rsidP="00EB4B82">
      <w:pPr>
        <w:numPr>
          <w:ilvl w:val="1"/>
          <w:numId w:val="33"/>
        </w:numPr>
        <w:tabs>
          <w:tab w:val="left" w:pos="284"/>
        </w:tabs>
        <w:suppressAutoHyphens w:val="0"/>
        <w:autoSpaceDE w:val="0"/>
        <w:ind w:left="709" w:hanging="425"/>
        <w:jc w:val="both"/>
        <w:textAlignment w:val="baseline"/>
        <w:rPr>
          <w:rFonts w:ascii="Times New Roman" w:hAnsi="Times New Roman" w:cs="Times New Roman"/>
          <w:sz w:val="22"/>
          <w:szCs w:val="22"/>
        </w:rPr>
      </w:pPr>
      <w:r w:rsidRPr="00EB4B82">
        <w:rPr>
          <w:rFonts w:ascii="Times New Roman" w:hAnsi="Times New Roman" w:cs="Times New Roman"/>
          <w:sz w:val="22"/>
          <w:szCs w:val="22"/>
        </w:rPr>
        <w:t>Transza druga – płatność po wykonaniu pełnego zakresu robót stanowiących przedmiot umowy na podstawie faktury końcowej, sporządzonej w oparciu o kosztorys powykonawczy, sporządzony na podstawie obmiaru robót wykonanych i zaakceptowanych przez Inspektora Nadzoru Inwestorskiego oraz protokołu końcowego odbioru robót.</w:t>
      </w:r>
    </w:p>
    <w:p w:rsid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Pr>
          <w:rFonts w:ascii="Times New Roman" w:hAnsi="Times New Roman" w:cs="Times New Roman"/>
          <w:sz w:val="22"/>
          <w:szCs w:val="22"/>
        </w:rPr>
        <w:t xml:space="preserve">Wykonawca składając fakturę za roboty, które ujmują również zakres robót wykonany przez podwykonawcę lub dalszych podwykonawców, dokona stosownego podziału należności pomiędzy Wykonawcę i Podwykonawców. </w:t>
      </w:r>
    </w:p>
    <w:p w:rsid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sidRPr="000213E7">
        <w:rPr>
          <w:rFonts w:ascii="Times New Roman" w:hAnsi="Times New Roman" w:cs="Times New Roman"/>
          <w:sz w:val="22"/>
          <w:szCs w:val="22"/>
        </w:rPr>
        <w:t>Do faktur wystawionych przez Wykonawcę załączone będą pisemne oświadczenia wszystkich podwykonawców i dalszych podwykonawców biorących udział w realizacji odebranych robót potwierdzające, że wymagalne płatności na ich rzecz zostały dokonane lub kopie wymagalnych faktur wraz z potwierdzeniem dokonanych płatności.</w:t>
      </w:r>
    </w:p>
    <w:p w:rsid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sidRPr="000213E7">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Wykonawcy przez Zamawiającego do przedstawienia dowodów zapłaty) od obowiązku zapłaty odpowiednio przez Wykonawcę, podwykonawcę lub dalszego podwykonawcę zamówienia na roboty budowlane. 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sidRPr="000213E7">
        <w:rPr>
          <w:rFonts w:ascii="Times New Roman" w:hAnsi="Times New Roman" w:cs="Times New Roman"/>
          <w:sz w:val="22"/>
          <w:szCs w:val="22"/>
        </w:rPr>
        <w:t>Przed dokonaniem bezpośredniej zapłaty Zamawiający informuje Wykonawcę o możliwości zgłoszenia pisemnych uwag dotyczących zasadności bezpośredniej zapłaty wynagrodzenia podwykonawcy lub dalszemu podwykonawcy. Wykonawca może zgłosić pisemne uwagi w terminie 7 dni od dnia doręczenia tej informacji przez Zamawiającego.</w:t>
      </w:r>
    </w:p>
    <w:p w:rsidR="00E8404D" w:rsidRP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sidRPr="000213E7">
        <w:rPr>
          <w:rFonts w:ascii="Times New Roman" w:hAnsi="Times New Roman" w:cs="Times New Roman"/>
          <w:sz w:val="22"/>
          <w:szCs w:val="22"/>
        </w:rPr>
        <w:t>W przypadku zgłoszenia w terminie uwag, o których mowa w ust. 5, Zamawiający może:</w:t>
      </w:r>
    </w:p>
    <w:p w:rsidR="00E8404D" w:rsidRDefault="00D37CC6">
      <w:pPr>
        <w:numPr>
          <w:ilvl w:val="1"/>
          <w:numId w:val="14"/>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lastRenderedPageBreak/>
        <w:t>nie dokonać bezpośredniej zapłaty wynagrodzenia podwykonawcy lub dalszemu podwykonawcy, jeżeli Wykonawca wykaże niezasadność takiej zapłaty albo</w:t>
      </w:r>
    </w:p>
    <w:p w:rsidR="00E8404D" w:rsidRDefault="00D37CC6">
      <w:pPr>
        <w:numPr>
          <w:ilvl w:val="1"/>
          <w:numId w:val="14"/>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8404D" w:rsidRDefault="00D37CC6">
      <w:pPr>
        <w:numPr>
          <w:ilvl w:val="1"/>
          <w:numId w:val="14"/>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 xml:space="preserve">dokonać bezpośredniej zapłaty wynagrodzenia podwykonawcy lub dalszemu podwykonawcy, jeżeli podwykonawca lub dalszy podwykonawca wykaże zasadność takiej zapłaty. </w:t>
      </w:r>
    </w:p>
    <w:p w:rsid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Pr>
          <w:rFonts w:ascii="Times New Roman" w:hAnsi="Times New Roman" w:cs="Times New Roman"/>
          <w:sz w:val="22"/>
          <w:szCs w:val="22"/>
        </w:rPr>
        <w:t>Bezpośrednia zapłata obejmuje wyłącznie należne wynagrodzenie, bez odsetek, należnych podwykonawcy lub dalszemu podwykonawcy.</w:t>
      </w:r>
    </w:p>
    <w:p w:rsidR="00E8404D" w:rsidRPr="000213E7" w:rsidRDefault="00D37CC6" w:rsidP="000213E7">
      <w:pPr>
        <w:numPr>
          <w:ilvl w:val="6"/>
          <w:numId w:val="32"/>
        </w:numPr>
        <w:tabs>
          <w:tab w:val="left" w:pos="284"/>
          <w:tab w:val="left" w:pos="462"/>
        </w:tabs>
        <w:ind w:left="283" w:hanging="283"/>
        <w:jc w:val="both"/>
        <w:rPr>
          <w:rFonts w:ascii="Times New Roman" w:hAnsi="Times New Roman" w:cs="Times New Roman"/>
          <w:sz w:val="22"/>
          <w:szCs w:val="22"/>
        </w:rPr>
      </w:pPr>
      <w:r w:rsidRPr="000213E7">
        <w:rPr>
          <w:rFonts w:ascii="Times New Roman" w:hAnsi="Times New Roman" w:cs="Times New Roman"/>
          <w:sz w:val="22"/>
          <w:szCs w:val="22"/>
        </w:rPr>
        <w:t>W przypadku dokonania bezpośredniej zapłaty podwykonawcy lub dalszemu podwykonawcy Zamawiający potrąca kwotę wypłaconego wynagrodzenia z wynagrodzenia należnego Wykonawcy.</w:t>
      </w:r>
    </w:p>
    <w:p w:rsidR="00E8404D" w:rsidRDefault="00D37CC6">
      <w:pPr>
        <w:numPr>
          <w:ilvl w:val="6"/>
          <w:numId w:val="32"/>
        </w:numPr>
        <w:tabs>
          <w:tab w:val="left" w:pos="284"/>
          <w:tab w:val="left" w:pos="462"/>
        </w:tabs>
        <w:ind w:left="283" w:hanging="283"/>
        <w:jc w:val="both"/>
        <w:rPr>
          <w:rFonts w:ascii="Times New Roman" w:hAnsi="Times New Roman" w:cs="Times New Roman"/>
          <w:sz w:val="22"/>
          <w:szCs w:val="22"/>
        </w:rPr>
      </w:pPr>
      <w:r>
        <w:rPr>
          <w:rFonts w:ascii="Times New Roman" w:hAnsi="Times New Roman" w:cs="Times New Roman"/>
          <w:sz w:val="22"/>
          <w:szCs w:val="22"/>
        </w:rPr>
        <w:t xml:space="preserve">Faktury wystawione przez Wykonawcę w 2 egzemplarzach za wykonane roboty zostaną zapłacone </w:t>
      </w:r>
      <w:r w:rsidR="000213E7">
        <w:rPr>
          <w:rFonts w:ascii="Times New Roman" w:hAnsi="Times New Roman" w:cs="Times New Roman"/>
          <w:sz w:val="22"/>
          <w:szCs w:val="22"/>
        </w:rPr>
        <w:br/>
      </w:r>
      <w:r>
        <w:rPr>
          <w:rFonts w:ascii="Times New Roman" w:hAnsi="Times New Roman" w:cs="Times New Roman"/>
          <w:sz w:val="22"/>
          <w:szCs w:val="22"/>
        </w:rPr>
        <w:t>w terminie do 30 dni kalendarzowych od daty doręczenia Zamawiającemu prawidłowo sporządzonej faktur wraz z protokołem odbioru końcowego przedmiotu umowy oraz dowodów zapłaty, o których mowa w ust. 3. Jeżeli wystąpi konieczność wykonania czynności wymienionych w ust.: 4,5,6 termin płatności przesuwa się o okres niezbędny na ich wykonanie.</w:t>
      </w:r>
    </w:p>
    <w:p w:rsidR="000213E7" w:rsidRDefault="00D37CC6" w:rsidP="000213E7">
      <w:pPr>
        <w:numPr>
          <w:ilvl w:val="6"/>
          <w:numId w:val="32"/>
        </w:numPr>
        <w:tabs>
          <w:tab w:val="left" w:pos="284"/>
          <w:tab w:val="left" w:pos="462"/>
        </w:tabs>
        <w:ind w:left="283" w:hanging="340"/>
        <w:jc w:val="both"/>
        <w:rPr>
          <w:rFonts w:ascii="Times New Roman" w:hAnsi="Times New Roman" w:cs="Times New Roman"/>
          <w:sz w:val="22"/>
          <w:szCs w:val="22"/>
        </w:rPr>
      </w:pPr>
      <w:r>
        <w:rPr>
          <w:rFonts w:ascii="Times New Roman" w:hAnsi="Times New Roman" w:cs="Times New Roman"/>
          <w:sz w:val="22"/>
          <w:szCs w:val="22"/>
        </w:rPr>
        <w:t>Zapłata faktur nastąpi przelewem na konto Wykonawcy wskazane na fakturach</w:t>
      </w:r>
      <w:r w:rsidR="00937478">
        <w:rPr>
          <w:rFonts w:ascii="Times New Roman" w:hAnsi="Times New Roman" w:cs="Times New Roman"/>
          <w:sz w:val="22"/>
          <w:szCs w:val="22"/>
        </w:rPr>
        <w:t>,</w:t>
      </w:r>
      <w:r>
        <w:rPr>
          <w:rFonts w:ascii="Times New Roman" w:hAnsi="Times New Roman" w:cs="Times New Roman"/>
          <w:sz w:val="22"/>
          <w:szCs w:val="22"/>
        </w:rPr>
        <w:t xml:space="preserve"> a w przypadku, o którym mowa w ust. 4 na konto podwykonawców, pr</w:t>
      </w:r>
      <w:r w:rsidR="00937478">
        <w:rPr>
          <w:rFonts w:ascii="Times New Roman" w:hAnsi="Times New Roman" w:cs="Times New Roman"/>
          <w:sz w:val="22"/>
          <w:szCs w:val="22"/>
        </w:rPr>
        <w:t xml:space="preserve">zy czym za datę zapłaty faktur </w:t>
      </w:r>
      <w:r>
        <w:rPr>
          <w:rFonts w:ascii="Times New Roman" w:hAnsi="Times New Roman" w:cs="Times New Roman"/>
          <w:sz w:val="22"/>
          <w:szCs w:val="22"/>
        </w:rPr>
        <w:t>uznaje się dzień obciążenia konta Zamawiającego.</w:t>
      </w:r>
    </w:p>
    <w:p w:rsidR="000213E7" w:rsidRDefault="00D37CC6" w:rsidP="000213E7">
      <w:pPr>
        <w:numPr>
          <w:ilvl w:val="6"/>
          <w:numId w:val="32"/>
        </w:numPr>
        <w:tabs>
          <w:tab w:val="left" w:pos="284"/>
          <w:tab w:val="left" w:pos="462"/>
        </w:tabs>
        <w:ind w:left="283" w:hanging="340"/>
        <w:jc w:val="both"/>
        <w:rPr>
          <w:rFonts w:ascii="Times New Roman" w:hAnsi="Times New Roman" w:cs="Times New Roman"/>
          <w:sz w:val="22"/>
          <w:szCs w:val="22"/>
        </w:rPr>
      </w:pPr>
      <w:r w:rsidRPr="000213E7">
        <w:rPr>
          <w:rFonts w:ascii="Times New Roman" w:hAnsi="Times New Roman" w:cs="Times New Roman"/>
          <w:sz w:val="22"/>
          <w:szCs w:val="22"/>
        </w:rPr>
        <w:t>Na podstawie art. 3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(Dz.U. z dnia 13.09.2016 poz. 1454) od dnia 1 stycznia 2017 roku dokonującym czynności opodatkowanych podatkiem od towarów i usług, w tym dokonującym nabyć towarów i usług jest Gmina Miejska Kraków.</w:t>
      </w:r>
    </w:p>
    <w:p w:rsidR="000213E7" w:rsidRPr="000213E7" w:rsidRDefault="00D37CC6" w:rsidP="000213E7">
      <w:pPr>
        <w:numPr>
          <w:ilvl w:val="6"/>
          <w:numId w:val="32"/>
        </w:numPr>
        <w:tabs>
          <w:tab w:val="left" w:pos="284"/>
          <w:tab w:val="left" w:pos="462"/>
        </w:tabs>
        <w:ind w:left="283" w:hanging="340"/>
        <w:jc w:val="both"/>
        <w:rPr>
          <w:rFonts w:ascii="Times New Roman" w:hAnsi="Times New Roman" w:cs="Times New Roman"/>
          <w:sz w:val="22"/>
          <w:szCs w:val="22"/>
        </w:rPr>
      </w:pPr>
      <w:r w:rsidRPr="000213E7">
        <w:rPr>
          <w:rFonts w:ascii="Times New Roman" w:hAnsi="Times New Roman" w:cs="Times New Roman"/>
          <w:sz w:val="22"/>
          <w:szCs w:val="22"/>
        </w:rPr>
        <w:t>F</w:t>
      </w:r>
      <w:r w:rsidRPr="000213E7">
        <w:rPr>
          <w:rFonts w:ascii="Times New Roman" w:eastAsia="Courier New" w:hAnsi="Times New Roman" w:cs="Times New Roman"/>
          <w:sz w:val="22"/>
          <w:szCs w:val="22"/>
        </w:rPr>
        <w:t xml:space="preserve">aktury wystawiane na rzecz Zamawiającego powinny zawierać następujące oznaczenie: </w:t>
      </w:r>
    </w:p>
    <w:p w:rsidR="000213E7" w:rsidRPr="000213E7" w:rsidRDefault="00D37CC6" w:rsidP="000213E7">
      <w:pPr>
        <w:tabs>
          <w:tab w:val="left" w:pos="284"/>
          <w:tab w:val="left" w:pos="462"/>
        </w:tabs>
        <w:ind w:left="283"/>
        <w:jc w:val="both"/>
        <w:rPr>
          <w:rFonts w:ascii="Times New Roman" w:hAnsi="Times New Roman" w:cs="Times New Roman"/>
          <w:sz w:val="22"/>
          <w:szCs w:val="22"/>
        </w:rPr>
      </w:pPr>
      <w:r w:rsidRPr="000213E7">
        <w:rPr>
          <w:rFonts w:ascii="Times New Roman" w:eastAsia="Courier New" w:hAnsi="Times New Roman" w:cs="Times New Roman"/>
          <w:sz w:val="22"/>
          <w:szCs w:val="22"/>
        </w:rPr>
        <w:t xml:space="preserve">Nabywca - Gmina Miejska Kraków pl. Wszystkich Świętych 3-4 31-004 Kraków, NIP 676 10 13 717; Jednostka odbierająca: Zarząd Budynków Komunalnych w Krakowie, ul. B. Czerwieńskiego 16, 31-319 Kraków. </w:t>
      </w:r>
    </w:p>
    <w:p w:rsidR="000213E7" w:rsidRDefault="00D37CC6" w:rsidP="000213E7">
      <w:pPr>
        <w:numPr>
          <w:ilvl w:val="6"/>
          <w:numId w:val="32"/>
        </w:numPr>
        <w:tabs>
          <w:tab w:val="left" w:pos="284"/>
          <w:tab w:val="left" w:pos="462"/>
        </w:tabs>
        <w:ind w:left="283" w:hanging="340"/>
        <w:jc w:val="both"/>
        <w:rPr>
          <w:rFonts w:ascii="Times New Roman" w:hAnsi="Times New Roman" w:cs="Times New Roman"/>
          <w:sz w:val="22"/>
          <w:szCs w:val="22"/>
        </w:rPr>
      </w:pPr>
      <w:r w:rsidRPr="000213E7">
        <w:rPr>
          <w:rFonts w:ascii="Times New Roman" w:hAnsi="Times New Roman" w:cs="Times New Roman"/>
          <w:i/>
          <w:sz w:val="22"/>
          <w:szCs w:val="22"/>
        </w:rPr>
        <w:t>W przypadku gdy Wykonawca w trakcie trwania umowy zmieni swój status na status podatnika podatku VAT, kwota wynagrodzenia zawarta w umowie będzie traktowana jako kwota brutto.</w:t>
      </w:r>
    </w:p>
    <w:p w:rsidR="00E8404D" w:rsidRPr="000213E7" w:rsidRDefault="00D37CC6" w:rsidP="000213E7">
      <w:pPr>
        <w:numPr>
          <w:ilvl w:val="6"/>
          <w:numId w:val="32"/>
        </w:numPr>
        <w:tabs>
          <w:tab w:val="left" w:pos="284"/>
          <w:tab w:val="left" w:pos="462"/>
        </w:tabs>
        <w:ind w:left="283" w:hanging="340"/>
        <w:jc w:val="both"/>
        <w:rPr>
          <w:rFonts w:ascii="Times New Roman" w:hAnsi="Times New Roman" w:cs="Times New Roman"/>
          <w:sz w:val="22"/>
          <w:szCs w:val="22"/>
        </w:rPr>
      </w:pPr>
      <w:r w:rsidRPr="000213E7">
        <w:rPr>
          <w:rFonts w:ascii="Times New Roman" w:hAnsi="Times New Roman" w:cs="Times New Roman"/>
          <w:sz w:val="22"/>
          <w:szCs w:val="22"/>
        </w:rPr>
        <w:t>Wykonawca jest płatnikiem podatku VAT: ………………………….*</w:t>
      </w:r>
    </w:p>
    <w:p w:rsidR="00E8404D" w:rsidRDefault="00E8404D">
      <w:pPr>
        <w:tabs>
          <w:tab w:val="left" w:pos="284"/>
          <w:tab w:val="left" w:pos="462"/>
        </w:tabs>
        <w:ind w:left="378" w:hanging="360"/>
        <w:jc w:val="both"/>
        <w:rPr>
          <w:rFonts w:ascii="Times New Roman" w:hAnsi="Times New Roman" w:cs="Times New Roman"/>
          <w:i/>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bookmarkStart w:id="1" w:name="_Ref377031470"/>
      <w:r>
        <w:rPr>
          <w:rFonts w:ascii="Times New Roman" w:hAnsi="Times New Roman" w:cs="Times New Roman"/>
          <w:sz w:val="22"/>
          <w:szCs w:val="22"/>
        </w:rPr>
        <w:t>§ 10</w:t>
      </w:r>
    </w:p>
    <w:p w:rsidR="00E8404D" w:rsidRDefault="00D37CC6">
      <w:pPr>
        <w:pStyle w:val="Akapitzlist1"/>
        <w:numPr>
          <w:ilvl w:val="0"/>
          <w:numId w:val="6"/>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Z ramienia Wykonawcy roboty prowadzić będą/ prowadził będzie:</w:t>
      </w:r>
      <w:bookmarkEnd w:id="1"/>
    </w:p>
    <w:p w:rsidR="00E8404D" w:rsidRDefault="00D37CC6">
      <w:pPr>
        <w:tabs>
          <w:tab w:val="left" w:pos="336"/>
          <w:tab w:val="left" w:pos="462"/>
        </w:tabs>
        <w:ind w:left="720"/>
        <w:jc w:val="both"/>
        <w:rPr>
          <w:rFonts w:ascii="Times New Roman" w:hAnsi="Times New Roman" w:cs="Times New Roman"/>
          <w:sz w:val="22"/>
          <w:szCs w:val="22"/>
        </w:rPr>
      </w:pPr>
      <w:r>
        <w:rPr>
          <w:rFonts w:ascii="Times New Roman" w:hAnsi="Times New Roman" w:cs="Times New Roman"/>
          <w:sz w:val="22"/>
          <w:szCs w:val="22"/>
        </w:rPr>
        <w:t xml:space="preserve">p. ….......................…. tel. </w:t>
      </w:r>
    </w:p>
    <w:p w:rsidR="00E8404D" w:rsidRDefault="00D37CC6">
      <w:pPr>
        <w:tabs>
          <w:tab w:val="left" w:pos="336"/>
          <w:tab w:val="left" w:pos="462"/>
        </w:tabs>
        <w:ind w:left="720"/>
        <w:jc w:val="both"/>
        <w:rPr>
          <w:rFonts w:ascii="Times New Roman" w:hAnsi="Times New Roman" w:cs="Times New Roman"/>
          <w:sz w:val="22"/>
          <w:szCs w:val="22"/>
        </w:rPr>
      </w:pPr>
      <w:r>
        <w:rPr>
          <w:rFonts w:ascii="Times New Roman" w:hAnsi="Times New Roman" w:cs="Times New Roman"/>
          <w:sz w:val="22"/>
          <w:szCs w:val="22"/>
        </w:rPr>
        <w:t xml:space="preserve">p. …........................… tel. </w:t>
      </w:r>
    </w:p>
    <w:p w:rsidR="00E8404D" w:rsidRDefault="00D37CC6">
      <w:pPr>
        <w:pStyle w:val="Akapitzlist1"/>
        <w:tabs>
          <w:tab w:val="left" w:pos="284"/>
          <w:tab w:val="left" w:pos="462"/>
        </w:tabs>
        <w:ind w:left="720"/>
        <w:jc w:val="both"/>
        <w:rPr>
          <w:rFonts w:ascii="Times New Roman" w:hAnsi="Times New Roman" w:cs="Times New Roman"/>
          <w:sz w:val="22"/>
          <w:szCs w:val="22"/>
        </w:rPr>
      </w:pPr>
      <w:r>
        <w:rPr>
          <w:rFonts w:ascii="Times New Roman" w:hAnsi="Times New Roman" w:cs="Times New Roman"/>
          <w:sz w:val="22"/>
          <w:szCs w:val="22"/>
        </w:rPr>
        <w:t xml:space="preserve">p. …........................… tel. </w:t>
      </w:r>
    </w:p>
    <w:p w:rsidR="00E8404D" w:rsidRDefault="00D37CC6">
      <w:pPr>
        <w:pStyle w:val="Akapitzlist1"/>
        <w:tabs>
          <w:tab w:val="left" w:pos="284"/>
          <w:tab w:val="left" w:pos="462"/>
        </w:tabs>
        <w:ind w:left="280"/>
        <w:jc w:val="both"/>
        <w:rPr>
          <w:rFonts w:ascii="Times New Roman" w:hAnsi="Times New Roman" w:cs="Times New Roman"/>
          <w:sz w:val="22"/>
          <w:szCs w:val="22"/>
        </w:rPr>
      </w:pPr>
      <w:r>
        <w:rPr>
          <w:rFonts w:ascii="Times New Roman" w:hAnsi="Times New Roman" w:cs="Times New Roman"/>
          <w:sz w:val="22"/>
          <w:szCs w:val="22"/>
        </w:rPr>
        <w:tab/>
        <w:t>Z ważnych powodów, uznanych przez Zamawiającego, może dojść do zmiany osoby odpowiedzialnej za właściwe wykonanie przedmiotu umowy, pod warunkiem, że proponowana przez Wykonawcę osoba odpowiedzialna za właściwe wykonanie prac legitymować się będzie uprawnieniami nie mniejszymi niż osoba wymieniona w pierwotnym tekście niniejszej umowy. W tym celu Wykonawca zobowiązany jest wystąpić do Zamawiającego w formie pisemnej oraz przedłożyć dokumenty potwierdzające uprawnienia nowej osoby odpowiedzialnej za wykonanie umowy.</w:t>
      </w:r>
    </w:p>
    <w:p w:rsidR="00E8404D" w:rsidRDefault="00E8404D">
      <w:pPr>
        <w:pStyle w:val="Akapitzlist1"/>
        <w:tabs>
          <w:tab w:val="left" w:pos="284"/>
          <w:tab w:val="left" w:pos="462"/>
        </w:tabs>
        <w:ind w:left="280"/>
        <w:jc w:val="both"/>
        <w:rPr>
          <w:rFonts w:ascii="Times New Roman" w:hAnsi="Times New Roman" w:cs="Times New Roman"/>
          <w:sz w:val="22"/>
          <w:szCs w:val="22"/>
        </w:rPr>
      </w:pPr>
    </w:p>
    <w:p w:rsidR="00E8404D" w:rsidRDefault="00D37CC6">
      <w:pPr>
        <w:pStyle w:val="Akapitzlist1"/>
        <w:numPr>
          <w:ilvl w:val="0"/>
          <w:numId w:val="6"/>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Inspektorami/Inspektorem Nadzoru z ramienia Zamawiającego będą/będzie:</w:t>
      </w:r>
    </w:p>
    <w:p w:rsidR="00E8404D" w:rsidRDefault="00D37CC6">
      <w:pPr>
        <w:tabs>
          <w:tab w:val="left" w:pos="284"/>
          <w:tab w:val="left" w:pos="462"/>
          <w:tab w:val="left" w:pos="2552"/>
        </w:tabs>
        <w:ind w:left="720"/>
        <w:jc w:val="both"/>
        <w:rPr>
          <w:rFonts w:ascii="Times New Roman" w:hAnsi="Times New Roman" w:cs="Times New Roman"/>
          <w:sz w:val="22"/>
          <w:szCs w:val="22"/>
        </w:rPr>
      </w:pPr>
      <w:r>
        <w:rPr>
          <w:rFonts w:ascii="Times New Roman" w:hAnsi="Times New Roman" w:cs="Times New Roman"/>
          <w:sz w:val="22"/>
          <w:szCs w:val="22"/>
        </w:rPr>
        <w:t>p. ….............................</w:t>
      </w:r>
    </w:p>
    <w:p w:rsidR="00E8404D" w:rsidRDefault="00D37CC6">
      <w:pPr>
        <w:tabs>
          <w:tab w:val="left" w:pos="284"/>
          <w:tab w:val="left" w:pos="462"/>
          <w:tab w:val="left" w:pos="2552"/>
        </w:tabs>
        <w:ind w:left="720"/>
        <w:jc w:val="both"/>
        <w:rPr>
          <w:rFonts w:ascii="Times New Roman" w:hAnsi="Times New Roman" w:cs="Times New Roman"/>
          <w:sz w:val="22"/>
          <w:szCs w:val="22"/>
        </w:rPr>
      </w:pPr>
      <w:r>
        <w:rPr>
          <w:rFonts w:ascii="Times New Roman" w:hAnsi="Times New Roman" w:cs="Times New Roman"/>
          <w:sz w:val="22"/>
          <w:szCs w:val="22"/>
        </w:rPr>
        <w:t>p. ….............................</w:t>
      </w:r>
    </w:p>
    <w:p w:rsidR="00E8404D" w:rsidRDefault="00D37CC6">
      <w:pPr>
        <w:tabs>
          <w:tab w:val="left" w:pos="284"/>
          <w:tab w:val="left" w:pos="462"/>
          <w:tab w:val="left" w:pos="2552"/>
        </w:tabs>
        <w:ind w:left="720"/>
        <w:jc w:val="both"/>
        <w:rPr>
          <w:rFonts w:ascii="Times New Roman" w:hAnsi="Times New Roman" w:cs="Times New Roman"/>
          <w:sz w:val="22"/>
          <w:szCs w:val="22"/>
        </w:rPr>
      </w:pPr>
      <w:r>
        <w:rPr>
          <w:rFonts w:ascii="Times New Roman" w:hAnsi="Times New Roman" w:cs="Times New Roman"/>
          <w:sz w:val="22"/>
          <w:szCs w:val="22"/>
        </w:rPr>
        <w:t>p. ….............................</w:t>
      </w:r>
    </w:p>
    <w:p w:rsidR="00E8404D" w:rsidRDefault="00E8404D">
      <w:pPr>
        <w:tabs>
          <w:tab w:val="left" w:pos="284"/>
          <w:tab w:val="left" w:pos="462"/>
          <w:tab w:val="left" w:pos="2552"/>
        </w:tabs>
        <w:ind w:left="720"/>
        <w:jc w:val="both"/>
        <w:rPr>
          <w:rFonts w:ascii="Times New Roman" w:hAnsi="Times New Roman" w:cs="Times New Roman"/>
          <w:sz w:val="22"/>
          <w:szCs w:val="22"/>
        </w:rPr>
      </w:pPr>
    </w:p>
    <w:p w:rsidR="00E8404D" w:rsidRDefault="00D37CC6">
      <w:pPr>
        <w:tabs>
          <w:tab w:val="left" w:pos="284"/>
          <w:tab w:val="left" w:pos="462"/>
          <w:tab w:val="left" w:pos="2552"/>
        </w:tabs>
        <w:ind w:left="284"/>
        <w:jc w:val="both"/>
        <w:rPr>
          <w:rFonts w:ascii="Times New Roman" w:hAnsi="Times New Roman" w:cs="Times New Roman"/>
          <w:sz w:val="22"/>
          <w:szCs w:val="22"/>
        </w:rPr>
      </w:pPr>
      <w:r>
        <w:rPr>
          <w:rFonts w:ascii="Times New Roman" w:hAnsi="Times New Roman" w:cs="Times New Roman"/>
          <w:sz w:val="22"/>
          <w:szCs w:val="22"/>
        </w:rPr>
        <w:t xml:space="preserve">a w czasie ich nieobecności w pracy inni pracownicy wyznaczeni przez Zamawiającego, posiadający stosowne uprawnienia. W przypadku upoważnienia innych pracowników na czas nieobecności wyżej wymienionych osób Zamawiający powiadomi o tym fakcie Wykonawcę ze wskazaniem imienia </w:t>
      </w:r>
      <w:r w:rsidR="000213E7">
        <w:rPr>
          <w:rFonts w:ascii="Times New Roman" w:hAnsi="Times New Roman" w:cs="Times New Roman"/>
          <w:sz w:val="22"/>
          <w:szCs w:val="22"/>
        </w:rPr>
        <w:br/>
      </w:r>
      <w:r>
        <w:rPr>
          <w:rFonts w:ascii="Times New Roman" w:hAnsi="Times New Roman" w:cs="Times New Roman"/>
          <w:sz w:val="22"/>
          <w:szCs w:val="22"/>
        </w:rPr>
        <w:t>i nazwiska – każdego z wyznaczonych na zastępstwo pracowników (a także czasu trwania zastępstwa).</w:t>
      </w:r>
    </w:p>
    <w:p w:rsidR="00E8404D" w:rsidRDefault="00D37CC6">
      <w:pPr>
        <w:tabs>
          <w:tab w:val="left" w:pos="284"/>
          <w:tab w:val="left" w:pos="462"/>
          <w:tab w:val="left" w:pos="2552"/>
        </w:tabs>
        <w:ind w:left="284"/>
        <w:jc w:val="both"/>
        <w:rPr>
          <w:rFonts w:ascii="Times New Roman" w:hAnsi="Times New Roman" w:cs="Times New Roman"/>
          <w:sz w:val="22"/>
          <w:szCs w:val="22"/>
        </w:rPr>
      </w:pPr>
      <w:r>
        <w:rPr>
          <w:rFonts w:ascii="Times New Roman" w:hAnsi="Times New Roman" w:cs="Times New Roman"/>
          <w:sz w:val="22"/>
          <w:szCs w:val="22"/>
        </w:rPr>
        <w:t>Zamawiający zastrzega sobie prawo zmiany Inspektorów Nadzoru Inwestorskiego.</w:t>
      </w:r>
    </w:p>
    <w:p w:rsidR="00E8404D" w:rsidRDefault="00D37CC6">
      <w:pPr>
        <w:pStyle w:val="Tekstpodstawowy"/>
        <w:tabs>
          <w:tab w:val="left" w:pos="284"/>
        </w:tabs>
        <w:suppressAutoHyphens w:val="0"/>
        <w:overflowPunct/>
        <w:spacing w:before="60" w:after="60" w:line="240" w:lineRule="auto"/>
        <w:ind w:left="283" w:firstLine="0"/>
        <w:jc w:val="both"/>
        <w:rPr>
          <w:rFonts w:ascii="Times New Roman" w:hAnsi="Times New Roman" w:cs="Times New Roman"/>
          <w:sz w:val="22"/>
          <w:szCs w:val="22"/>
        </w:rPr>
      </w:pPr>
      <w:r>
        <w:rPr>
          <w:rFonts w:ascii="Times New Roman" w:hAnsi="Times New Roman" w:cs="Times New Roman"/>
          <w:sz w:val="22"/>
          <w:szCs w:val="22"/>
        </w:rPr>
        <w:lastRenderedPageBreak/>
        <w:t>Przedstawiciele Zamawiającego i Wykonawcy, o których mowa w nin. paragrafie nie posiadają umocowań do samodzielnego podejmowania dodatkowych zobowiązań finansowych oraz do dokonywania jakichkolwiek zmian w postanowieniach umowy. Zmiany w treści umowy mogą być wprowadzone w formie aneksu przez osoby uprawnione do reprezentowania Stron i w przypadkach przewidzianych w niniejszej umowie.</w:t>
      </w:r>
    </w:p>
    <w:p w:rsidR="00E8404D" w:rsidRDefault="00D37CC6">
      <w:pPr>
        <w:pStyle w:val="Tekstpodstawowy"/>
        <w:tabs>
          <w:tab w:val="left" w:pos="284"/>
        </w:tabs>
        <w:suppressAutoHyphens w:val="0"/>
        <w:overflowPunct/>
        <w:spacing w:before="60" w:after="60" w:line="240" w:lineRule="auto"/>
        <w:ind w:left="284" w:hanging="284"/>
        <w:jc w:val="both"/>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t>Dane kontaktowe Zamawiającego: tel. ………………., e-mail: …………………………………..</w:t>
      </w:r>
    </w:p>
    <w:p w:rsidR="00E8404D" w:rsidRDefault="00D37CC6">
      <w:pPr>
        <w:pStyle w:val="Tekstpodstawowy"/>
        <w:tabs>
          <w:tab w:val="left" w:pos="284"/>
        </w:tabs>
        <w:suppressAutoHyphens w:val="0"/>
        <w:overflowPunct/>
        <w:spacing w:before="60" w:after="60" w:line="240" w:lineRule="auto"/>
        <w:ind w:left="284" w:hanging="284"/>
        <w:jc w:val="both"/>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t>Dane kontaktowe Wykonawcy tel. ……………………………, e-mail: ……………………….....</w:t>
      </w:r>
    </w:p>
    <w:p w:rsidR="00E8404D" w:rsidRDefault="00D37CC6">
      <w:pPr>
        <w:pStyle w:val="Tekstpodstawowy"/>
        <w:tabs>
          <w:tab w:val="left" w:pos="284"/>
        </w:tabs>
        <w:suppressAutoHyphens w:val="0"/>
        <w:overflowPunct/>
        <w:spacing w:after="60" w:line="240" w:lineRule="auto"/>
        <w:ind w:left="283" w:hanging="283"/>
        <w:jc w:val="both"/>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t xml:space="preserve">Jeżeli Wykonawca wykonuje przedmiot umowy w sposób wadliwy albo sprzeczny między innymi </w:t>
      </w:r>
      <w:r w:rsidR="000213E7">
        <w:rPr>
          <w:rFonts w:ascii="Times New Roman" w:hAnsi="Times New Roman" w:cs="Times New Roman"/>
          <w:sz w:val="22"/>
          <w:szCs w:val="22"/>
        </w:rPr>
        <w:br/>
      </w:r>
      <w:r>
        <w:rPr>
          <w:rFonts w:ascii="Times New Roman" w:hAnsi="Times New Roman" w:cs="Times New Roman"/>
          <w:sz w:val="22"/>
          <w:szCs w:val="22"/>
        </w:rPr>
        <w:t>z umową, Zamawiający może wezwać go do zmiany sposobu wykonywania i wyznaczyć mu w tym celu odpowiedni termin. Po bezskutecznym upływie wyznaczonego terminu Zamawiający może powierzyć poprawienie lub dalsze wykonanie przedmiotu umowy lub jego części innej osobie na koszt Wykonawcy na co Wykonawca oświadcza, że wyraża zgodę.</w:t>
      </w:r>
    </w:p>
    <w:p w:rsidR="000213E7" w:rsidRDefault="000213E7">
      <w:pPr>
        <w:pStyle w:val="Tekstpodstawowy"/>
        <w:tabs>
          <w:tab w:val="left" w:pos="284"/>
        </w:tabs>
        <w:suppressAutoHyphens w:val="0"/>
        <w:overflowPunct/>
        <w:spacing w:after="60" w:line="240" w:lineRule="auto"/>
        <w:ind w:left="283" w:hanging="283"/>
        <w:jc w:val="both"/>
        <w:rPr>
          <w:rFonts w:ascii="Times New Roman" w:hAnsi="Times New Roman" w:cs="Times New Roman"/>
          <w:sz w:val="22"/>
          <w:szCs w:val="22"/>
        </w:rPr>
      </w:pPr>
    </w:p>
    <w:p w:rsidR="00E8404D" w:rsidRDefault="00D37CC6">
      <w:pPr>
        <w:pStyle w:val="Tekstmakra1"/>
        <w:tabs>
          <w:tab w:val="left" w:pos="284"/>
          <w:tab w:val="left" w:pos="462"/>
          <w:tab w:val="left" w:pos="8647"/>
        </w:tabs>
        <w:spacing w:after="0" w:line="240" w:lineRule="auto"/>
        <w:ind w:left="284" w:hanging="284"/>
        <w:jc w:val="center"/>
        <w:rPr>
          <w:rFonts w:ascii="Times New Roman" w:hAnsi="Times New Roman" w:cs="Times New Roman"/>
          <w:sz w:val="22"/>
          <w:szCs w:val="22"/>
        </w:rPr>
      </w:pPr>
      <w:r>
        <w:rPr>
          <w:rFonts w:ascii="Times New Roman" w:hAnsi="Times New Roman" w:cs="Times New Roman"/>
          <w:sz w:val="22"/>
          <w:szCs w:val="22"/>
        </w:rPr>
        <w:t>§ 11</w:t>
      </w:r>
    </w:p>
    <w:p w:rsidR="00E8404D" w:rsidRDefault="00D37CC6">
      <w:pPr>
        <w:pStyle w:val="Akapitzlist1"/>
        <w:numPr>
          <w:ilvl w:val="0"/>
          <w:numId w:val="3"/>
        </w:numPr>
        <w:tabs>
          <w:tab w:val="left" w:pos="284"/>
          <w:tab w:val="left" w:pos="462"/>
        </w:tabs>
        <w:ind w:left="283" w:hanging="340"/>
        <w:jc w:val="both"/>
        <w:rPr>
          <w:rFonts w:ascii="Times New Roman" w:hAnsi="Times New Roman" w:cs="Times New Roman"/>
          <w:sz w:val="22"/>
          <w:szCs w:val="22"/>
        </w:rPr>
      </w:pPr>
      <w:r>
        <w:rPr>
          <w:rFonts w:ascii="Times New Roman" w:hAnsi="Times New Roman" w:cs="Times New Roman"/>
          <w:sz w:val="22"/>
          <w:szCs w:val="22"/>
        </w:rPr>
        <w:t xml:space="preserve">W razie opóźnienia w wykonaniu przedmiotu umowy w terminie, o którym mowa w § 4 pkt. 2) lub opóźnień w wykonaniu innych obowiązków wynikających z niniejszej umowy, z przyczyn leżących po stronie Wykonawcy, zapłaci On Zamawiającemu karę umowną w wysokości 0,5% wynagrodzenia umownego </w:t>
      </w:r>
      <w:r>
        <w:rPr>
          <w:rFonts w:ascii="Times New Roman" w:hAnsi="Times New Roman" w:cs="Times New Roman"/>
          <w:iCs/>
          <w:sz w:val="22"/>
          <w:szCs w:val="22"/>
        </w:rPr>
        <w:t>brutto</w:t>
      </w:r>
      <w:r>
        <w:rPr>
          <w:rFonts w:ascii="Times New Roman" w:hAnsi="Times New Roman" w:cs="Times New Roman"/>
          <w:sz w:val="22"/>
          <w:szCs w:val="22"/>
        </w:rPr>
        <w:t>, określonego w § 7 ust.1, za każdy dzień opóźnienia.</w:t>
      </w:r>
    </w:p>
    <w:p w:rsidR="00E8404D" w:rsidRDefault="00D37CC6">
      <w:pPr>
        <w:pStyle w:val="Akapitzlist1"/>
        <w:numPr>
          <w:ilvl w:val="0"/>
          <w:numId w:val="3"/>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Wykonawca zapłaci Zamawiającemu karę umowną za opóźnienie w usunięciu wad stwierdzonych podczas odbioru, jak także w okresie gwarancji lub rękojmi, w wysokości 1,0% wynagrodzenia umownego brutto, określonego w § 7 ust.1, za każdy dzień opóźnienia, liczony od daty wyznaczonej na usunięcie wad.</w:t>
      </w:r>
    </w:p>
    <w:p w:rsidR="00E8404D" w:rsidRDefault="00D37CC6">
      <w:pPr>
        <w:pStyle w:val="Akapitzlist1"/>
        <w:numPr>
          <w:ilvl w:val="0"/>
          <w:numId w:val="3"/>
        </w:numPr>
        <w:tabs>
          <w:tab w:val="left" w:pos="284"/>
          <w:tab w:val="left" w:pos="462"/>
        </w:tabs>
        <w:ind w:left="284" w:hanging="284"/>
        <w:jc w:val="both"/>
        <w:rPr>
          <w:rFonts w:ascii="Times New Roman" w:hAnsi="Times New Roman" w:cs="Times New Roman"/>
          <w:iCs/>
          <w:sz w:val="22"/>
          <w:szCs w:val="22"/>
        </w:rPr>
      </w:pPr>
      <w:r>
        <w:rPr>
          <w:rFonts w:ascii="Times New Roman" w:hAnsi="Times New Roman" w:cs="Times New Roman"/>
          <w:sz w:val="22"/>
          <w:szCs w:val="22"/>
        </w:rPr>
        <w:t xml:space="preserve">W przypadku, gdy opóźnienie w usunięciu wad, o których mowa w ust. 2 przekroczy 10 dni roboczych Zamawiający będzie uprawniony, bez upoważnienia sądowego, do powierzania usunięcia wad oraz szkód nimi spowodowanych osobom trzecim, obciążając pełnymi kosztami ich usunięcia Wykonawcę, na co Wykonawca wyraża zgodę (wykonanie zastępcze), z jednoczesnym zachowaniem uprawnień do kar umownych od Wykonawcy i odszkodowania uzupełniającego. </w:t>
      </w:r>
    </w:p>
    <w:p w:rsidR="00E8404D" w:rsidRDefault="00D37CC6">
      <w:pPr>
        <w:pStyle w:val="Akapitzlist1"/>
        <w:numPr>
          <w:ilvl w:val="0"/>
          <w:numId w:val="3"/>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iCs/>
          <w:sz w:val="22"/>
          <w:szCs w:val="22"/>
        </w:rPr>
        <w:t xml:space="preserve">W przypadkach odstąpienia od umowy z przyczyn leżących po stronie Wykonawcy, zapłaci on Zamawiającemu karę umowną: </w:t>
      </w:r>
    </w:p>
    <w:p w:rsidR="00E8404D" w:rsidRDefault="00D37CC6">
      <w:pPr>
        <w:numPr>
          <w:ilvl w:val="1"/>
          <w:numId w:val="21"/>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 xml:space="preserve">w wysokości 30% wynagrodzenia umownego brutto, określonego w § 7 ust.1, jeżeli wartość wykonanych przez Wykonawcę do dnia odstąpienia od umowy robót, według inwentaryzacji, </w:t>
      </w:r>
      <w:r w:rsidR="000213E7">
        <w:rPr>
          <w:rFonts w:ascii="Times New Roman" w:hAnsi="Times New Roman" w:cs="Times New Roman"/>
          <w:sz w:val="22"/>
          <w:szCs w:val="22"/>
        </w:rPr>
        <w:br/>
      </w:r>
      <w:r>
        <w:rPr>
          <w:rFonts w:ascii="Times New Roman" w:hAnsi="Times New Roman" w:cs="Times New Roman"/>
          <w:sz w:val="22"/>
          <w:szCs w:val="22"/>
        </w:rPr>
        <w:t>o której mowa w § 12 ust. 6 i 7 niniejszej umowy, nie przekroczy 50 % wynagrodzenia umownego brutto, określonego w § 7 ust.1,</w:t>
      </w:r>
    </w:p>
    <w:p w:rsidR="00E8404D" w:rsidRDefault="00D37CC6">
      <w:pPr>
        <w:numPr>
          <w:ilvl w:val="1"/>
          <w:numId w:val="21"/>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 xml:space="preserve">w wysokości 10 % wynagrodzenia umownego brutto, określonego w § 7 ust.1, jeżeli wartość wykonanych przez Wykonawcę do dnia odstąpienia od umowy robót, według inwentaryzacji, </w:t>
      </w:r>
      <w:r w:rsidR="000213E7">
        <w:rPr>
          <w:rFonts w:ascii="Times New Roman" w:hAnsi="Times New Roman" w:cs="Times New Roman"/>
          <w:sz w:val="22"/>
          <w:szCs w:val="22"/>
        </w:rPr>
        <w:br/>
      </w:r>
      <w:r>
        <w:rPr>
          <w:rFonts w:ascii="Times New Roman" w:hAnsi="Times New Roman" w:cs="Times New Roman"/>
          <w:sz w:val="22"/>
          <w:szCs w:val="22"/>
        </w:rPr>
        <w:t>o której mowa w § 12 ust. 6 i 7 niniejszej umowy, przekroczy 50 % wynagrodzenia umownego brutto, określonego w § 7 ust.1.</w:t>
      </w:r>
    </w:p>
    <w:p w:rsidR="00E8404D" w:rsidRDefault="00D37CC6">
      <w:pPr>
        <w:pStyle w:val="Akapitzlist1"/>
        <w:numPr>
          <w:ilvl w:val="0"/>
          <w:numId w:val="3"/>
        </w:numPr>
        <w:tabs>
          <w:tab w:val="left" w:pos="284"/>
          <w:tab w:val="left" w:pos="462"/>
        </w:tabs>
        <w:ind w:left="308"/>
        <w:jc w:val="both"/>
        <w:rPr>
          <w:rFonts w:ascii="Times New Roman" w:hAnsi="Times New Roman" w:cs="Times New Roman"/>
          <w:sz w:val="22"/>
          <w:szCs w:val="22"/>
        </w:rPr>
      </w:pPr>
      <w:r>
        <w:rPr>
          <w:rFonts w:ascii="Times New Roman" w:hAnsi="Times New Roman" w:cs="Times New Roman"/>
          <w:sz w:val="22"/>
          <w:szCs w:val="22"/>
        </w:rPr>
        <w:t>Wykonawca zapłaci Zamawiającemu karę umowną w przypadku:</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braku zapłaty wynagrodzenia należnego podwykonawcom lub dalszym podwykonawcom w wysokości 5% wynagrodzenia umownego brutto, określonego w § 7 ust.1,</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nieterminowej zapłaty wynagrodzenia należnego podwykonawcom lub dalszym podwykonawcom w wysokości 0,5% wynagrodzenia umownego brutto, określonego w § 7 ust.1, za każdy dzień zwłoki,</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nieprzedłożenia do zaakceptowania projektu umowy o podwykonawstwo, której przedmiotem są roboty budowlane, lub projektu jej zmiany – w wysokości 5% wynagrodzenia umownego brutto, określonego w § 7 ust.1,</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nieprzedłożenia poświadczonej za zgodność z oryginałem kopii umowy o podwykonawstwo lub jej zmiany – w wysokości 5% wynagrodzenia umownego brutto, określonego w § 7 ust.1,</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braku zmiany umowy o podwykonawstwo w zakresie terminu zapłaty – w wysokości 5% wynagrodzenia umownego brutto, określonego w § 7 ust.1,</w:t>
      </w:r>
    </w:p>
    <w:p w:rsidR="00E8404D" w:rsidRDefault="00D37CC6">
      <w:pPr>
        <w:numPr>
          <w:ilvl w:val="1"/>
          <w:numId w:val="27"/>
        </w:numPr>
        <w:tabs>
          <w:tab w:val="left" w:pos="709"/>
        </w:tabs>
        <w:ind w:left="709"/>
        <w:jc w:val="both"/>
        <w:rPr>
          <w:rFonts w:ascii="Times New Roman" w:hAnsi="Times New Roman" w:cs="Times New Roman"/>
          <w:sz w:val="22"/>
          <w:szCs w:val="22"/>
        </w:rPr>
      </w:pPr>
      <w:r>
        <w:rPr>
          <w:rFonts w:ascii="Times New Roman" w:hAnsi="Times New Roman" w:cs="Times New Roman"/>
          <w:sz w:val="22"/>
          <w:szCs w:val="22"/>
        </w:rPr>
        <w:t>realizacji umowy przy udziale nieujawnionego podwykonawcy - w wysokości 5% wynagrodzenia umownego brutto, określonego w § 7 ust.1, za każdorazowy fakt nieujawnienia podwykonawcy.</w:t>
      </w:r>
    </w:p>
    <w:p w:rsidR="00E8404D" w:rsidRDefault="00D37CC6" w:rsidP="000213E7">
      <w:pPr>
        <w:numPr>
          <w:ilvl w:val="0"/>
          <w:numId w:val="3"/>
        </w:numPr>
        <w:shd w:val="clear" w:color="auto" w:fill="FFFFFF"/>
        <w:tabs>
          <w:tab w:val="clear" w:pos="709"/>
          <w:tab w:val="num" w:pos="284"/>
        </w:tabs>
        <w:suppressAutoHyphens w:val="0"/>
        <w:overflowPunct/>
        <w:ind w:left="284" w:hanging="284"/>
        <w:jc w:val="both"/>
        <w:rPr>
          <w:rFonts w:ascii="Times New Roman" w:hAnsi="Times New Roman" w:cs="Times New Roman"/>
          <w:sz w:val="22"/>
          <w:szCs w:val="22"/>
        </w:rPr>
      </w:pPr>
      <w:r>
        <w:rPr>
          <w:rFonts w:ascii="Times New Roman" w:hAnsi="Times New Roman" w:cs="Times New Roman"/>
          <w:sz w:val="22"/>
          <w:szCs w:val="22"/>
        </w:rPr>
        <w:t>Wykonawca zapłaci Zamawiającemu kary umowne w odniesieniu do obowiązków zatr</w:t>
      </w:r>
      <w:r w:rsidR="000213E7">
        <w:rPr>
          <w:rFonts w:ascii="Times New Roman" w:hAnsi="Times New Roman" w:cs="Times New Roman"/>
          <w:sz w:val="22"/>
          <w:szCs w:val="22"/>
        </w:rPr>
        <w:t>udnienia osób na umowę o pracę:</w:t>
      </w:r>
    </w:p>
    <w:p w:rsidR="00E8404D" w:rsidRDefault="00D37CC6" w:rsidP="000213E7">
      <w:pPr>
        <w:pStyle w:val="Akapitzlist"/>
        <w:numPr>
          <w:ilvl w:val="2"/>
          <w:numId w:val="3"/>
        </w:numPr>
        <w:shd w:val="clear" w:color="auto" w:fill="FFFFFF"/>
        <w:suppressAutoHyphens w:val="0"/>
        <w:overflowPunct/>
        <w:ind w:left="709" w:hanging="425"/>
        <w:contextualSpacing/>
        <w:jc w:val="both"/>
        <w:rPr>
          <w:rFonts w:ascii="Times New Roman" w:hAnsi="Times New Roman" w:cs="Times New Roman"/>
          <w:sz w:val="22"/>
          <w:szCs w:val="22"/>
        </w:rPr>
      </w:pPr>
      <w:r>
        <w:rPr>
          <w:rFonts w:ascii="Times New Roman" w:hAnsi="Times New Roman" w:cs="Times New Roman"/>
          <w:sz w:val="22"/>
          <w:szCs w:val="22"/>
        </w:rPr>
        <w:lastRenderedPageBreak/>
        <w:t xml:space="preserve">w przypadku nieprzedstawienia (nieokazania, nieprzedłożenia) dokumentów lub oświadczeń, </w:t>
      </w:r>
      <w:r w:rsidR="000213E7">
        <w:rPr>
          <w:rFonts w:ascii="Times New Roman" w:hAnsi="Times New Roman" w:cs="Times New Roman"/>
          <w:sz w:val="22"/>
          <w:szCs w:val="22"/>
        </w:rPr>
        <w:br/>
      </w:r>
      <w:r>
        <w:rPr>
          <w:rFonts w:ascii="Times New Roman" w:hAnsi="Times New Roman" w:cs="Times New Roman"/>
          <w:sz w:val="22"/>
          <w:szCs w:val="22"/>
        </w:rPr>
        <w:t xml:space="preserve">o których mowa w § 1 ust. 13 pkt.1) - w wysokości 2000 zł, a przypadku przedstawienia (okazania, przedłożenia) z opóźnieniem 200 zł za każdy dzień opóźnienia, </w:t>
      </w:r>
    </w:p>
    <w:p w:rsidR="00E8404D" w:rsidRDefault="00D37CC6" w:rsidP="000213E7">
      <w:pPr>
        <w:pStyle w:val="Akapitzlist"/>
        <w:shd w:val="clear" w:color="auto" w:fill="FFFFFF"/>
        <w:suppressAutoHyphens w:val="0"/>
        <w:overflowPunct/>
        <w:ind w:left="709" w:hanging="425"/>
        <w:contextualSpacing/>
        <w:jc w:val="both"/>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t>w przypadku gdy okazane (przedstawione lub przedłożone) dokumenty lub oświadczenia będą niekompletne lub nie będą potwierdzały w sposób jednoznaczny wymaganego zatrudnienia osób na umowę o pracę na skutek wezwania, o którym mowa w § 1 ust. 13) – w wysokości 200 zł za każdy dzień do dnia dostarczenia Zamawiającemu kompletnych lub jednoznacznie potwierdzających fakt zatrudnia osób na umowę o pracę dokumentów lub oświadczeń,</w:t>
      </w:r>
    </w:p>
    <w:p w:rsidR="00E8404D" w:rsidRDefault="00D37CC6" w:rsidP="000213E7">
      <w:pPr>
        <w:pStyle w:val="Akapitzlist"/>
        <w:shd w:val="clear" w:color="auto" w:fill="FFFFFF"/>
        <w:suppressAutoHyphens w:val="0"/>
        <w:overflowPunct/>
        <w:ind w:left="709" w:hanging="425"/>
        <w:contextualSpacing/>
        <w:jc w:val="both"/>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t xml:space="preserve">w przypadku uchybienia terminowi, o którym mowa w § 1 ust. 13 pkt 1) lub § 1 ust. 15 za każdy dzień uchybienia w wysokości 200 zł za każdy dzień opóźnienia. </w:t>
      </w:r>
    </w:p>
    <w:p w:rsidR="000213E7" w:rsidRDefault="00D37CC6" w:rsidP="000213E7">
      <w:pPr>
        <w:pStyle w:val="Akapitzlist"/>
        <w:numPr>
          <w:ilvl w:val="0"/>
          <w:numId w:val="3"/>
        </w:numPr>
        <w:shd w:val="clear" w:color="auto" w:fill="FFFFFF"/>
        <w:tabs>
          <w:tab w:val="clear" w:pos="709"/>
          <w:tab w:val="num" w:pos="284"/>
        </w:tabs>
        <w:suppressAutoHyphens w:val="0"/>
        <w:overflowPunct/>
        <w:ind w:left="284" w:hanging="284"/>
        <w:contextualSpacing/>
        <w:jc w:val="both"/>
        <w:rPr>
          <w:rFonts w:ascii="Times New Roman" w:hAnsi="Times New Roman" w:cs="Times New Roman"/>
          <w:sz w:val="22"/>
          <w:szCs w:val="22"/>
        </w:rPr>
      </w:pPr>
      <w:r>
        <w:rPr>
          <w:rFonts w:ascii="Times New Roman" w:hAnsi="Times New Roman" w:cs="Times New Roman"/>
          <w:sz w:val="22"/>
          <w:szCs w:val="22"/>
        </w:rPr>
        <w:t>Strony ustalają, że w przypadku niespełnienia przez Wy</w:t>
      </w:r>
      <w:r w:rsidR="000213E7">
        <w:rPr>
          <w:rFonts w:ascii="Times New Roman" w:hAnsi="Times New Roman" w:cs="Times New Roman"/>
          <w:sz w:val="22"/>
          <w:szCs w:val="22"/>
        </w:rPr>
        <w:t xml:space="preserve">konawcę lub podwykonawcę wymogu </w:t>
      </w:r>
      <w:r w:rsidRPr="000213E7">
        <w:rPr>
          <w:rFonts w:ascii="Times New Roman" w:hAnsi="Times New Roman" w:cs="Times New Roman"/>
          <w:sz w:val="22"/>
          <w:szCs w:val="22"/>
        </w:rPr>
        <w:t>zatrudnienia na podstawie umowy o pracę osób wykonujących wskazane przez Zamawiającego w ogłoszeniu i w stopniu wskazanym w toku postępowania o udzielenie zamówienia, nieokazanie dokumentów lub oświadczeń, o któr</w:t>
      </w:r>
      <w:r w:rsidR="000213E7">
        <w:rPr>
          <w:rFonts w:ascii="Times New Roman" w:hAnsi="Times New Roman" w:cs="Times New Roman"/>
          <w:sz w:val="22"/>
          <w:szCs w:val="22"/>
        </w:rPr>
        <w:t>ych mowa w § 1 ust. 13</w:t>
      </w:r>
      <w:r w:rsidRPr="000213E7">
        <w:rPr>
          <w:rFonts w:ascii="Times New Roman" w:hAnsi="Times New Roman" w:cs="Times New Roman"/>
          <w:sz w:val="22"/>
          <w:szCs w:val="22"/>
        </w:rPr>
        <w:t xml:space="preserve"> pkt</w:t>
      </w:r>
      <w:r w:rsidR="000213E7">
        <w:rPr>
          <w:rFonts w:ascii="Times New Roman" w:hAnsi="Times New Roman" w:cs="Times New Roman"/>
          <w:sz w:val="22"/>
          <w:szCs w:val="22"/>
        </w:rPr>
        <w:t xml:space="preserve"> </w:t>
      </w:r>
      <w:r w:rsidRPr="000213E7">
        <w:rPr>
          <w:rFonts w:ascii="Times New Roman" w:hAnsi="Times New Roman" w:cs="Times New Roman"/>
          <w:sz w:val="22"/>
          <w:szCs w:val="22"/>
        </w:rPr>
        <w:t>1) może skutkować odstąpieniem przez Zamawiającego od umowy z winy Wykonawcy jak także naliczeniem kary umownej wymienionej w ust. 4.</w:t>
      </w:r>
    </w:p>
    <w:p w:rsidR="000213E7" w:rsidRDefault="00D37CC6" w:rsidP="000213E7">
      <w:pPr>
        <w:pStyle w:val="Akapitzlist"/>
        <w:shd w:val="clear" w:color="auto" w:fill="FFFFFF"/>
        <w:suppressAutoHyphens w:val="0"/>
        <w:overflowPunct/>
        <w:ind w:left="284"/>
        <w:contextualSpacing/>
        <w:jc w:val="both"/>
        <w:rPr>
          <w:rFonts w:ascii="Times New Roman" w:hAnsi="Times New Roman" w:cs="Times New Roman"/>
          <w:sz w:val="22"/>
          <w:szCs w:val="22"/>
        </w:rPr>
      </w:pPr>
      <w:r w:rsidRPr="000213E7">
        <w:rPr>
          <w:rFonts w:ascii="Times New Roman" w:hAnsi="Times New Roman" w:cs="Times New Roman"/>
          <w:sz w:val="22"/>
          <w:szCs w:val="22"/>
        </w:rPr>
        <w:t>Oświadczenie o odstąpieniu od umowy zostanie złożone na piśmie w ciągu 30 dni kalendarzowych od powzięcia przez Zamawiającego wiedzy o</w:t>
      </w:r>
      <w:r w:rsidR="000213E7">
        <w:rPr>
          <w:rFonts w:ascii="Times New Roman" w:hAnsi="Times New Roman" w:cs="Times New Roman"/>
          <w:sz w:val="22"/>
          <w:szCs w:val="22"/>
        </w:rPr>
        <w:t xml:space="preserve"> wymienionym powyżej zdarzeniu </w:t>
      </w:r>
      <w:r w:rsidRPr="000213E7">
        <w:rPr>
          <w:rFonts w:ascii="Times New Roman" w:hAnsi="Times New Roman" w:cs="Times New Roman"/>
          <w:sz w:val="22"/>
          <w:szCs w:val="22"/>
        </w:rPr>
        <w:t>uzasadniającym odstąpienie od umowy.</w:t>
      </w:r>
    </w:p>
    <w:p w:rsidR="002178CA" w:rsidRDefault="00D37CC6" w:rsidP="002178CA">
      <w:pPr>
        <w:pStyle w:val="Akapitzlist"/>
        <w:numPr>
          <w:ilvl w:val="0"/>
          <w:numId w:val="3"/>
        </w:numPr>
        <w:shd w:val="clear" w:color="auto" w:fill="FFFFFF"/>
        <w:tabs>
          <w:tab w:val="clear" w:pos="709"/>
          <w:tab w:val="num" w:pos="284"/>
        </w:tabs>
        <w:suppressAutoHyphens w:val="0"/>
        <w:overflowPunct/>
        <w:ind w:left="284" w:hanging="284"/>
        <w:contextualSpacing/>
        <w:jc w:val="both"/>
        <w:rPr>
          <w:rFonts w:ascii="Times New Roman" w:hAnsi="Times New Roman" w:cs="Times New Roman"/>
          <w:sz w:val="22"/>
          <w:szCs w:val="22"/>
        </w:rPr>
      </w:pPr>
      <w:r>
        <w:rPr>
          <w:rFonts w:ascii="Times New Roman" w:hAnsi="Times New Roman" w:cs="Times New Roman"/>
          <w:sz w:val="22"/>
          <w:szCs w:val="22"/>
        </w:rPr>
        <w:t xml:space="preserve">Okoliczność, że Zamawiający nie poniósł szkody wskutek opóźnień </w:t>
      </w:r>
      <w:r w:rsidR="002178CA">
        <w:rPr>
          <w:rFonts w:ascii="Times New Roman" w:hAnsi="Times New Roman" w:cs="Times New Roman"/>
          <w:sz w:val="22"/>
          <w:szCs w:val="22"/>
        </w:rPr>
        <w:t xml:space="preserve">Wykonawcy nie zwalnia Wykonawcy </w:t>
      </w:r>
      <w:r w:rsidRPr="002178CA">
        <w:rPr>
          <w:rFonts w:ascii="Times New Roman" w:hAnsi="Times New Roman" w:cs="Times New Roman"/>
          <w:sz w:val="22"/>
          <w:szCs w:val="22"/>
        </w:rPr>
        <w:t>z obowiązku zapła</w:t>
      </w:r>
      <w:r w:rsidR="002178CA">
        <w:rPr>
          <w:rFonts w:ascii="Times New Roman" w:hAnsi="Times New Roman" w:cs="Times New Roman"/>
          <w:sz w:val="22"/>
          <w:szCs w:val="22"/>
        </w:rPr>
        <w:t xml:space="preserve">ty zastrzeżonych kar umownych. </w:t>
      </w:r>
    </w:p>
    <w:p w:rsidR="009B4B75" w:rsidRDefault="00D37CC6" w:rsidP="009B4B75">
      <w:pPr>
        <w:pStyle w:val="Akapitzlist"/>
        <w:numPr>
          <w:ilvl w:val="0"/>
          <w:numId w:val="3"/>
        </w:numPr>
        <w:shd w:val="clear" w:color="auto" w:fill="FFFFFF"/>
        <w:tabs>
          <w:tab w:val="clear" w:pos="709"/>
          <w:tab w:val="num" w:pos="284"/>
        </w:tabs>
        <w:suppressAutoHyphens w:val="0"/>
        <w:overflowPunct/>
        <w:ind w:left="284" w:hanging="284"/>
        <w:contextualSpacing/>
        <w:jc w:val="both"/>
        <w:rPr>
          <w:rFonts w:ascii="Times New Roman" w:hAnsi="Times New Roman" w:cs="Times New Roman"/>
          <w:sz w:val="22"/>
          <w:szCs w:val="22"/>
        </w:rPr>
      </w:pPr>
      <w:r w:rsidRPr="002178CA">
        <w:rPr>
          <w:rFonts w:ascii="Times New Roman" w:hAnsi="Times New Roman" w:cs="Times New Roman"/>
          <w:sz w:val="22"/>
          <w:szCs w:val="22"/>
        </w:rPr>
        <w:t>Zamawiającemu przysługuje ponadto prawo dochodzenia odszkodowania na zasadach ogólnych prawa cywilnego, jeżeli poniesiona szkoda przekroczy wysokość zastrzeżonych kar umownych.</w:t>
      </w:r>
    </w:p>
    <w:p w:rsidR="00E8404D" w:rsidRPr="009B4B75" w:rsidRDefault="00D37CC6" w:rsidP="009B4B75">
      <w:pPr>
        <w:pStyle w:val="Akapitzlist"/>
        <w:numPr>
          <w:ilvl w:val="0"/>
          <w:numId w:val="3"/>
        </w:numPr>
        <w:shd w:val="clear" w:color="auto" w:fill="FFFFFF"/>
        <w:tabs>
          <w:tab w:val="clear" w:pos="709"/>
          <w:tab w:val="left" w:pos="284"/>
        </w:tabs>
        <w:suppressAutoHyphens w:val="0"/>
        <w:overflowPunct/>
        <w:ind w:left="284" w:hanging="284"/>
        <w:contextualSpacing/>
        <w:jc w:val="both"/>
        <w:rPr>
          <w:rFonts w:ascii="Times New Roman" w:hAnsi="Times New Roman" w:cs="Times New Roman"/>
          <w:sz w:val="22"/>
          <w:szCs w:val="22"/>
        </w:rPr>
      </w:pPr>
      <w:r w:rsidRPr="009B4B75">
        <w:rPr>
          <w:rFonts w:ascii="Times New Roman" w:hAnsi="Times New Roman" w:cs="Times New Roman"/>
          <w:sz w:val="22"/>
          <w:szCs w:val="22"/>
        </w:rPr>
        <w:t>Naliczone kary umowne będą potrącane z wynagrodzenia Wykonawcy, a jeżeli Wykonawcy nie przysługuje wynagrodzenie, z którego można by dokonać potrącenia, Zamawiający wezwie Wykonawcę do jej zapłaty na podstawie noty księgowej. W przypadku nieterminowej zapłaty, naliczane będą odsetki ustawowe za opóźnienie w transakcjach handlowych.</w:t>
      </w:r>
    </w:p>
    <w:p w:rsidR="00E8404D" w:rsidRDefault="00E8404D">
      <w:pPr>
        <w:tabs>
          <w:tab w:val="left" w:pos="284"/>
          <w:tab w:val="left" w:pos="462"/>
          <w:tab w:val="left" w:pos="3969"/>
        </w:tabs>
        <w:ind w:left="284" w:hanging="284"/>
        <w:jc w:val="center"/>
        <w:rPr>
          <w:rFonts w:ascii="Times New Roman" w:hAnsi="Times New Roman" w:cs="Times New Roman"/>
          <w:sz w:val="22"/>
          <w:szCs w:val="22"/>
        </w:rPr>
      </w:pPr>
    </w:p>
    <w:p w:rsidR="00E8404D" w:rsidRDefault="00D37CC6">
      <w:pPr>
        <w:tabs>
          <w:tab w:val="left" w:pos="284"/>
          <w:tab w:val="left" w:pos="462"/>
          <w:tab w:val="left" w:pos="3969"/>
        </w:tabs>
        <w:ind w:left="284" w:hanging="284"/>
        <w:jc w:val="center"/>
        <w:rPr>
          <w:rFonts w:ascii="Times New Roman" w:hAnsi="Times New Roman" w:cs="Times New Roman"/>
          <w:sz w:val="22"/>
          <w:szCs w:val="22"/>
        </w:rPr>
      </w:pPr>
      <w:r>
        <w:rPr>
          <w:rFonts w:ascii="Times New Roman" w:hAnsi="Times New Roman" w:cs="Times New Roman"/>
          <w:sz w:val="22"/>
          <w:szCs w:val="22"/>
        </w:rPr>
        <w:t>§ 12</w:t>
      </w:r>
    </w:p>
    <w:p w:rsidR="00E8404D"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W przypadku stwierdzenia nieterminowego lub nienależytego wyk</w:t>
      </w:r>
      <w:r w:rsidR="009B4B75">
        <w:rPr>
          <w:rFonts w:ascii="Times New Roman" w:hAnsi="Times New Roman" w:cs="Times New Roman"/>
          <w:sz w:val="22"/>
          <w:szCs w:val="22"/>
        </w:rPr>
        <w:t xml:space="preserve">onywania przez Wykonawcę robót, </w:t>
      </w:r>
      <w:r>
        <w:rPr>
          <w:rFonts w:ascii="Times New Roman" w:hAnsi="Times New Roman" w:cs="Times New Roman"/>
          <w:sz w:val="22"/>
          <w:szCs w:val="22"/>
        </w:rPr>
        <w:t>czynności objętych umową, Zamawiający może odstąpić od umowy, a niezależnie od tego może także naliczyć kary umowne. W szczególności Zamawiającemu przysługuje prawo odstąpienia od umowy, jeżeli:</w:t>
      </w:r>
    </w:p>
    <w:p w:rsidR="00E8404D" w:rsidRDefault="00D37CC6">
      <w:pPr>
        <w:pStyle w:val="Akapitzlist1"/>
        <w:numPr>
          <w:ilvl w:val="0"/>
          <w:numId w:val="11"/>
        </w:numPr>
        <w:tabs>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 xml:space="preserve">Wykonawca nie przejął od Zamawiającego terenu budowy, </w:t>
      </w:r>
      <w:r>
        <w:rPr>
          <w:rFonts w:ascii="Times New Roman" w:hAnsi="Times New Roman" w:cs="Times New Roman"/>
          <w:iCs/>
          <w:sz w:val="22"/>
          <w:szCs w:val="22"/>
        </w:rPr>
        <w:t>w którym mają zostać wykonane roboty,</w:t>
      </w:r>
      <w:r>
        <w:rPr>
          <w:rFonts w:ascii="Times New Roman" w:hAnsi="Times New Roman" w:cs="Times New Roman"/>
          <w:sz w:val="22"/>
          <w:szCs w:val="22"/>
        </w:rPr>
        <w:t xml:space="preserve"> w terminie 5 dni </w:t>
      </w:r>
      <w:r>
        <w:rPr>
          <w:rFonts w:ascii="Times New Roman" w:hAnsi="Times New Roman" w:cs="Times New Roman"/>
          <w:iCs/>
          <w:sz w:val="22"/>
          <w:szCs w:val="22"/>
        </w:rPr>
        <w:t>roboczych</w:t>
      </w:r>
      <w:r>
        <w:rPr>
          <w:rFonts w:ascii="Times New Roman" w:hAnsi="Times New Roman" w:cs="Times New Roman"/>
          <w:sz w:val="22"/>
          <w:szCs w:val="22"/>
        </w:rPr>
        <w:t xml:space="preserve"> od daty podpisania umowy,</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 xml:space="preserve"> Wykonawca przerwał, z przyczyn leżących po jego stronie realizację robót i przerwa trwa dłużej niż 10 dni </w:t>
      </w:r>
      <w:r>
        <w:rPr>
          <w:rFonts w:ascii="Times New Roman" w:hAnsi="Times New Roman" w:cs="Times New Roman"/>
          <w:iCs/>
          <w:sz w:val="22"/>
          <w:szCs w:val="22"/>
        </w:rPr>
        <w:t>kalendarzowych,</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 xml:space="preserve"> nastąpiło rażące naruszenie warunków umowy w szczególności, gdy Wykonawca realizuje roboty przewidziane niniejszą umową w sposób niezgodny z: obowiązującymi przepisami oraz wiedzą </w:t>
      </w:r>
      <w:r w:rsidR="009B4B75">
        <w:rPr>
          <w:rFonts w:ascii="Times New Roman" w:hAnsi="Times New Roman" w:cs="Times New Roman"/>
          <w:sz w:val="22"/>
          <w:szCs w:val="22"/>
        </w:rPr>
        <w:br/>
      </w:r>
      <w:r>
        <w:rPr>
          <w:rFonts w:ascii="Times New Roman" w:hAnsi="Times New Roman" w:cs="Times New Roman"/>
          <w:sz w:val="22"/>
          <w:szCs w:val="22"/>
        </w:rPr>
        <w:t xml:space="preserve">i sztuką budowlaną, ogłoszeniem, złożoną ofertą, wskazaniami </w:t>
      </w:r>
      <w:r>
        <w:rPr>
          <w:rFonts w:ascii="Times New Roman" w:hAnsi="Times New Roman" w:cs="Times New Roman"/>
          <w:iCs/>
          <w:sz w:val="22"/>
          <w:szCs w:val="22"/>
        </w:rPr>
        <w:t>Inspektora Nadzoru</w:t>
      </w:r>
      <w:r>
        <w:rPr>
          <w:rFonts w:ascii="Times New Roman" w:hAnsi="Times New Roman" w:cs="Times New Roman"/>
          <w:sz w:val="22"/>
          <w:szCs w:val="22"/>
        </w:rPr>
        <w:t>,</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 xml:space="preserve"> Wykonawca nie zgłosił I</w:t>
      </w:r>
      <w:r>
        <w:rPr>
          <w:rFonts w:ascii="Times New Roman" w:eastAsia="Arial" w:hAnsi="Times New Roman" w:cs="Times New Roman"/>
          <w:sz w:val="22"/>
          <w:szCs w:val="22"/>
        </w:rPr>
        <w:t>nspektorowi Nadzoru</w:t>
      </w:r>
      <w:r>
        <w:rPr>
          <w:rFonts w:ascii="Times New Roman" w:hAnsi="Times New Roman" w:cs="Times New Roman"/>
          <w:sz w:val="22"/>
          <w:szCs w:val="22"/>
        </w:rPr>
        <w:t xml:space="preserve"> zakończenia </w:t>
      </w:r>
      <w:r>
        <w:rPr>
          <w:rFonts w:ascii="Times New Roman" w:eastAsia="Arial" w:hAnsi="Times New Roman" w:cs="Times New Roman"/>
          <w:sz w:val="22"/>
          <w:szCs w:val="22"/>
        </w:rPr>
        <w:t>realizacji zamówienia w ciągu 10 dni kalendarzowych od upływu terminu zakończenia robót określonego w § 4 pkt 2 lub gdy zgłoszenie to jest niezgodne z warunkiem podanym w § 8 ust.1,</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eastAsia="Arial" w:hAnsi="Times New Roman" w:cs="Times New Roman"/>
          <w:sz w:val="22"/>
          <w:szCs w:val="22"/>
        </w:rPr>
        <w:t>Wykonawca nie usunął w terminie określonym w protokole z czynności odbiorczych wad, usterek lub niezgodności, względnie nie nadają się one do usunięcia a uniemożliwiają one użytkowanie przedmiotu umowy zgodnie z jego przeznaczeniem,</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hAnsi="Times New Roman" w:cs="Times New Roman"/>
          <w:sz w:val="22"/>
          <w:szCs w:val="22"/>
        </w:rPr>
      </w:pPr>
      <w:r>
        <w:rPr>
          <w:rFonts w:ascii="Times New Roman" w:hAnsi="Times New Roman" w:cs="Times New Roman"/>
          <w:sz w:val="22"/>
          <w:szCs w:val="22"/>
        </w:rPr>
        <w:t>Wykonawca w celu realizacji umowy zatrudnia podwykonawców bez zachowania trybu określonego w § 6 lub dopuszcza do wykonywania przez takich podwykonawców i dalszych podwykonawców robót pomimo odmowy wyrażenia zgody na zawarcie z nimi umowy wyrażonej przez Zamawiającego – Zamawiający może od umowy odstąpić po jednokrotnym wyznaczeniu terminu nie krótszego niż 3 dni robocze, do usunięcia podwykonawcy lub dalszego podwykonawcy z terenu budowy, przy czym Wykonawca zobowiązany jest udowodnić dokonanie takiego usunięcia,</w:t>
      </w:r>
    </w:p>
    <w:p w:rsidR="00E8404D" w:rsidRDefault="00D37CC6">
      <w:pPr>
        <w:pStyle w:val="Akapitzlist1"/>
        <w:numPr>
          <w:ilvl w:val="0"/>
          <w:numId w:val="11"/>
        </w:numPr>
        <w:tabs>
          <w:tab w:val="left" w:pos="-142"/>
          <w:tab w:val="left" w:pos="284"/>
          <w:tab w:val="left" w:pos="462"/>
          <w:tab w:val="left" w:pos="645"/>
        </w:tabs>
        <w:ind w:left="709"/>
        <w:jc w:val="both"/>
        <w:rPr>
          <w:rFonts w:ascii="Times New Roman" w:eastAsia="Arial" w:hAnsi="Times New Roman" w:cs="Times New Roman"/>
          <w:sz w:val="22"/>
          <w:szCs w:val="22"/>
        </w:rPr>
      </w:pPr>
      <w:r>
        <w:rPr>
          <w:rFonts w:ascii="Times New Roman" w:hAnsi="Times New Roman" w:cs="Times New Roman"/>
          <w:sz w:val="22"/>
          <w:szCs w:val="22"/>
        </w:rPr>
        <w:t>Wykonawca opóźnia się z rozpoczęciem lub realizacją umowy tak dalece, że nie gwarantuje to zakończenia robót  w terminie umownym,</w:t>
      </w:r>
    </w:p>
    <w:p w:rsidR="00E8404D" w:rsidRDefault="00D37CC6">
      <w:pPr>
        <w:pStyle w:val="Akapitzlist1"/>
        <w:numPr>
          <w:ilvl w:val="0"/>
          <w:numId w:val="11"/>
        </w:numPr>
        <w:tabs>
          <w:tab w:val="left" w:pos="-142"/>
          <w:tab w:val="left" w:pos="284"/>
          <w:tab w:val="left" w:pos="462"/>
          <w:tab w:val="left" w:pos="680"/>
        </w:tabs>
        <w:ind w:left="709"/>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w innych przypadkach określonych w niniejszej umowie </w:t>
      </w:r>
      <w:r>
        <w:rPr>
          <w:rFonts w:ascii="Times New Roman" w:eastAsia="Arial" w:hAnsi="Times New Roman" w:cs="Times New Roman"/>
          <w:iCs/>
          <w:sz w:val="22"/>
          <w:szCs w:val="22"/>
        </w:rPr>
        <w:t>lub wynikających z obowiązujących przepisów</w:t>
      </w:r>
      <w:r>
        <w:rPr>
          <w:rFonts w:ascii="Times New Roman" w:eastAsia="Arial" w:hAnsi="Times New Roman" w:cs="Times New Roman"/>
          <w:sz w:val="22"/>
          <w:szCs w:val="22"/>
        </w:rPr>
        <w:t>.</w:t>
      </w:r>
    </w:p>
    <w:p w:rsid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Pr>
          <w:rFonts w:ascii="Times New Roman" w:eastAsia="Arial" w:hAnsi="Times New Roman" w:cs="Times New Roman"/>
          <w:sz w:val="22"/>
          <w:szCs w:val="22"/>
        </w:rPr>
        <w:lastRenderedPageBreak/>
        <w:t>Zamawiający może odstąpić od umowy w przypadkach wymienionych w ust. 1 w ciągu 30 dni</w:t>
      </w:r>
      <w:r>
        <w:rPr>
          <w:rFonts w:ascii="Times New Roman" w:eastAsia="Arial" w:hAnsi="Times New Roman" w:cs="Times New Roman"/>
          <w:b/>
          <w:sz w:val="22"/>
          <w:szCs w:val="22"/>
        </w:rPr>
        <w:t xml:space="preserve"> </w:t>
      </w:r>
      <w:r>
        <w:rPr>
          <w:rFonts w:ascii="Times New Roman" w:eastAsia="Arial" w:hAnsi="Times New Roman" w:cs="Times New Roman"/>
          <w:iCs/>
          <w:sz w:val="22"/>
          <w:szCs w:val="22"/>
        </w:rPr>
        <w:t>kalendarzowych</w:t>
      </w:r>
      <w:r>
        <w:rPr>
          <w:rFonts w:ascii="Times New Roman" w:eastAsia="Arial" w:hAnsi="Times New Roman" w:cs="Times New Roman"/>
          <w:sz w:val="22"/>
          <w:szCs w:val="22"/>
        </w:rPr>
        <w:t xml:space="preserve"> od dnia, w którym dowiedział się o zaistnieniu przyczyn uzasadniających odstąpienie. </w:t>
      </w:r>
      <w:r w:rsidR="009B4B75">
        <w:rPr>
          <w:rFonts w:ascii="Times New Roman" w:eastAsia="Arial" w:hAnsi="Times New Roman" w:cs="Times New Roman"/>
          <w:sz w:val="22"/>
          <w:szCs w:val="22"/>
        </w:rPr>
        <w:br/>
      </w:r>
      <w:r>
        <w:rPr>
          <w:rFonts w:ascii="Times New Roman" w:eastAsia="Arial" w:hAnsi="Times New Roman" w:cs="Times New Roman"/>
          <w:sz w:val="22"/>
          <w:szCs w:val="22"/>
        </w:rPr>
        <w:t>W przypadkach określonych w ust. 1 lit. c., e., g., oświadczenie Zamawiającego o odstąpieniu od umowy winno zostać poprzedzone wezwaniem Wykonawcy do niezwłocznego wywiązania się z obowiązków określonych w umowie.</w:t>
      </w:r>
    </w:p>
    <w:p w:rsid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sidRPr="009B4B75">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kalendarzowych od powzięcia wiadomości </w:t>
      </w:r>
      <w:r w:rsidR="009B4B75">
        <w:rPr>
          <w:rFonts w:ascii="Times New Roman" w:hAnsi="Times New Roman" w:cs="Times New Roman"/>
          <w:sz w:val="22"/>
          <w:szCs w:val="22"/>
        </w:rPr>
        <w:br/>
      </w:r>
      <w:r w:rsidRPr="009B4B75">
        <w:rPr>
          <w:rFonts w:ascii="Times New Roman" w:hAnsi="Times New Roman" w:cs="Times New Roman"/>
          <w:sz w:val="22"/>
          <w:szCs w:val="22"/>
        </w:rPr>
        <w:t xml:space="preserve">o tych okolicznościach. W takim przypadku Wykonawca może żądać wyłącznie wynagrodzenia należnego z tytułu wykonania części umowy. </w:t>
      </w:r>
      <w:r w:rsidRPr="009B4B75">
        <w:rPr>
          <w:rFonts w:ascii="Times New Roman" w:hAnsi="Times New Roman" w:cs="Times New Roman"/>
          <w:iCs/>
          <w:sz w:val="22"/>
          <w:szCs w:val="22"/>
        </w:rPr>
        <w:t xml:space="preserve">Postanowienia ust. 7, 8 i 9 stosuje się odpowiednio. </w:t>
      </w:r>
    </w:p>
    <w:p w:rsid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sidRPr="009B4B75">
        <w:rPr>
          <w:rFonts w:ascii="Times New Roman" w:hAnsi="Times New Roman" w:cs="Times New Roman"/>
          <w:iCs/>
          <w:sz w:val="22"/>
          <w:szCs w:val="22"/>
        </w:rPr>
        <w:t xml:space="preserve">Oświadczenie Zamawiającego o odstąpieniu od umowy wymaga formy pisemnej. </w:t>
      </w:r>
    </w:p>
    <w:p w:rsidR="00E8404D" w:rsidRP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sidRPr="009B4B75">
        <w:rPr>
          <w:rFonts w:ascii="Times New Roman" w:hAnsi="Times New Roman" w:cs="Times New Roman"/>
          <w:sz w:val="22"/>
          <w:szCs w:val="22"/>
        </w:rPr>
        <w:t>W przypadku odstąpienia od umowy, Wykonawcę i Zamawiającego obciążają następujące obowiązki:</w:t>
      </w:r>
    </w:p>
    <w:p w:rsidR="00E8404D" w:rsidRDefault="009B4B75">
      <w:pPr>
        <w:pStyle w:val="Akapitzlist1"/>
        <w:numPr>
          <w:ilvl w:val="0"/>
          <w:numId w:val="19"/>
        </w:numPr>
        <w:tabs>
          <w:tab w:val="left" w:pos="-142"/>
          <w:tab w:val="left" w:pos="284"/>
          <w:tab w:val="left" w:pos="462"/>
          <w:tab w:val="left" w:pos="740"/>
          <w:tab w:val="left" w:pos="960"/>
        </w:tabs>
        <w:ind w:left="907" w:hanging="340"/>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D37CC6">
        <w:rPr>
          <w:rFonts w:ascii="Times New Roman" w:eastAsia="Arial" w:hAnsi="Times New Roman" w:cs="Times New Roman"/>
          <w:sz w:val="22"/>
          <w:szCs w:val="22"/>
        </w:rPr>
        <w:t>Wykonawca zabezpieczy przerwane roboty w zakresie obustronnie uzgodnionym, na koszt strony odpowiedzialnej za odstąpienie od umowy. Jeżeli odstąpienie od umowy nastąpiło z przyczyn, za których wystąpienie nie jest odpowiedzialna żadna ze Stron, koszty zabezpieczenia robót Strony poniosą po połowie,</w:t>
      </w:r>
    </w:p>
    <w:p w:rsidR="00E8404D" w:rsidRDefault="00D37CC6">
      <w:pPr>
        <w:pStyle w:val="Akapitzlist1"/>
        <w:numPr>
          <w:ilvl w:val="0"/>
          <w:numId w:val="19"/>
        </w:numPr>
        <w:tabs>
          <w:tab w:val="left" w:pos="-142"/>
          <w:tab w:val="left" w:pos="284"/>
          <w:tab w:val="left" w:pos="462"/>
          <w:tab w:val="left" w:pos="740"/>
          <w:tab w:val="left" w:pos="960"/>
        </w:tabs>
        <w:ind w:left="907" w:hanging="340"/>
        <w:jc w:val="both"/>
        <w:rPr>
          <w:rFonts w:ascii="Times New Roman" w:hAnsi="Times New Roman" w:cs="Times New Roman"/>
          <w:sz w:val="22"/>
          <w:szCs w:val="22"/>
        </w:rPr>
      </w:pPr>
      <w:r>
        <w:rPr>
          <w:rFonts w:ascii="Times New Roman" w:eastAsia="Arial" w:hAnsi="Times New Roman" w:cs="Times New Roman"/>
          <w:sz w:val="22"/>
          <w:szCs w:val="22"/>
        </w:rPr>
        <w:t>Wykonawca</w:t>
      </w:r>
      <w:r>
        <w:rPr>
          <w:rFonts w:ascii="Times New Roman" w:hAnsi="Times New Roman" w:cs="Times New Roman"/>
          <w:sz w:val="22"/>
          <w:szCs w:val="22"/>
        </w:rPr>
        <w:t xml:space="preserve"> niezwłocznie, nie później jednak niż w terminie 10 dni roboczych od daty </w:t>
      </w:r>
      <w:r>
        <w:rPr>
          <w:rFonts w:ascii="Times New Roman" w:hAnsi="Times New Roman" w:cs="Times New Roman"/>
          <w:iCs/>
          <w:sz w:val="22"/>
          <w:szCs w:val="22"/>
        </w:rPr>
        <w:t>odstąpienia od</w:t>
      </w:r>
      <w:r>
        <w:rPr>
          <w:rFonts w:ascii="Times New Roman" w:hAnsi="Times New Roman" w:cs="Times New Roman"/>
          <w:sz w:val="22"/>
          <w:szCs w:val="22"/>
        </w:rPr>
        <w:t xml:space="preserve"> umowy usunie z terenu budowy materiały, sprzęt i urządzenia zaplecza budowy przez niego dostarczone.</w:t>
      </w:r>
    </w:p>
    <w:p w:rsid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Strony ustalają, że odstąpienie od umowy może nastąpić w części dotyczącej niewykonanego zakresu umowy. Wówczas w terminie określonym przez Zamawiającego strony przystąpią do sporządzenia inwentaryzacji wykonanego zakresu robót. Inwentaryzacja sporządzona zostanie przy udziale przedstawicieli Wykonawcy, Zamawiającego i Inspektora Nadzoru przy zastosowaniu zasad i metod, właściwych dla kosztorysu powykonawczego, przy uwzględnieniu cen i stawek wynikających z oferty Wykonawcy. W przypadku, gdy bez uzasadnionej przyczyny przedstawiciel Wykonawcy nie stawi się </w:t>
      </w:r>
      <w:r w:rsidR="009B4B75">
        <w:rPr>
          <w:rFonts w:ascii="Times New Roman" w:hAnsi="Times New Roman" w:cs="Times New Roman"/>
          <w:sz w:val="22"/>
          <w:szCs w:val="22"/>
        </w:rPr>
        <w:br/>
      </w:r>
      <w:r>
        <w:rPr>
          <w:rFonts w:ascii="Times New Roman" w:hAnsi="Times New Roman" w:cs="Times New Roman"/>
          <w:sz w:val="22"/>
          <w:szCs w:val="22"/>
        </w:rPr>
        <w:t xml:space="preserve">w celu sporządzenia inwentaryzacji, Zamawiający uprawniony będzie do jej sporządzenia bez udziału przedstawiciela Wykonawcy. </w:t>
      </w:r>
    </w:p>
    <w:p w:rsidR="00E8404D" w:rsidRPr="009B4B75" w:rsidRDefault="00D37CC6" w:rsidP="009B4B75">
      <w:pPr>
        <w:pStyle w:val="Akapitzlist1"/>
        <w:numPr>
          <w:ilvl w:val="0"/>
          <w:numId w:val="25"/>
        </w:numPr>
        <w:tabs>
          <w:tab w:val="left" w:pos="284"/>
        </w:tabs>
        <w:ind w:left="284" w:hanging="284"/>
        <w:jc w:val="both"/>
        <w:rPr>
          <w:rFonts w:ascii="Times New Roman" w:hAnsi="Times New Roman" w:cs="Times New Roman"/>
          <w:sz w:val="22"/>
          <w:szCs w:val="22"/>
        </w:rPr>
      </w:pPr>
      <w:r w:rsidRPr="009B4B75">
        <w:rPr>
          <w:rFonts w:ascii="Times New Roman" w:hAnsi="Times New Roman" w:cs="Times New Roman"/>
          <w:sz w:val="22"/>
          <w:szCs w:val="22"/>
        </w:rPr>
        <w:t>W inwentaryzacji określa się w szczególności zakres robót wykonanych, nadających się do odbioru, zakres robót wykonanych wykazujących wady, usterki lub niedoróbki nadające się do usunięcia, zakres robót wykonanych wykazujących wady i usterki nie nadające się do usunięcia. W tym przypadku wynagrodzenie przysługuje tylko za wykonane roboty nadające się do odbioru.</w:t>
      </w:r>
    </w:p>
    <w:p w:rsidR="00E8404D" w:rsidRDefault="00E8404D">
      <w:pPr>
        <w:pStyle w:val="Akapitzlist1"/>
        <w:tabs>
          <w:tab w:val="left" w:pos="546"/>
          <w:tab w:val="left" w:pos="570"/>
        </w:tabs>
        <w:jc w:val="both"/>
        <w:rPr>
          <w:rFonts w:ascii="Times New Roman" w:hAnsi="Times New Roman" w:cs="Times New Roman"/>
          <w:sz w:val="22"/>
          <w:szCs w:val="22"/>
        </w:rPr>
      </w:pPr>
    </w:p>
    <w:p w:rsidR="00E8404D" w:rsidRDefault="00E8404D">
      <w:pPr>
        <w:tabs>
          <w:tab w:val="left" w:pos="284"/>
          <w:tab w:val="left" w:pos="462"/>
        </w:tabs>
        <w:ind w:left="284" w:hanging="284"/>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13</w:t>
      </w:r>
    </w:p>
    <w:p w:rsidR="00E8404D" w:rsidRDefault="00D37CC6">
      <w:pPr>
        <w:pStyle w:val="Tekstpodstawowy210"/>
        <w:numPr>
          <w:ilvl w:val="0"/>
          <w:numId w:val="7"/>
        </w:numPr>
        <w:tabs>
          <w:tab w:val="left" w:pos="284"/>
          <w:tab w:val="left" w:pos="462"/>
        </w:tabs>
        <w:suppressAutoHyphens w:val="0"/>
        <w:autoSpaceDE w:val="0"/>
        <w:ind w:left="284" w:right="0" w:hanging="284"/>
        <w:textAlignment w:val="baseline"/>
        <w:rPr>
          <w:rFonts w:ascii="Times New Roman" w:hAnsi="Times New Roman" w:cs="Times New Roman"/>
          <w:iCs/>
          <w:sz w:val="22"/>
          <w:szCs w:val="22"/>
        </w:rPr>
      </w:pPr>
      <w:r>
        <w:rPr>
          <w:rFonts w:ascii="Times New Roman" w:hAnsi="Times New Roman" w:cs="Times New Roman"/>
          <w:sz w:val="22"/>
          <w:szCs w:val="22"/>
        </w:rPr>
        <w:t>Przedmiot umowy jest objęty rękojmią, której okres jest równy okresowi gwarancji.</w:t>
      </w:r>
    </w:p>
    <w:p w:rsidR="00E8404D" w:rsidRDefault="00D37CC6">
      <w:pPr>
        <w:pStyle w:val="Tekstpodstawowy210"/>
        <w:numPr>
          <w:ilvl w:val="0"/>
          <w:numId w:val="7"/>
        </w:numPr>
        <w:tabs>
          <w:tab w:val="left" w:pos="284"/>
          <w:tab w:val="left" w:pos="462"/>
        </w:tabs>
        <w:ind w:left="284" w:hanging="284"/>
        <w:rPr>
          <w:rFonts w:ascii="Times New Roman" w:hAnsi="Times New Roman" w:cs="Times New Roman"/>
          <w:sz w:val="22"/>
          <w:szCs w:val="22"/>
        </w:rPr>
      </w:pPr>
      <w:r>
        <w:rPr>
          <w:rFonts w:ascii="Times New Roman" w:hAnsi="Times New Roman" w:cs="Times New Roman"/>
          <w:iCs/>
          <w:sz w:val="22"/>
          <w:szCs w:val="22"/>
        </w:rPr>
        <w:t>Wykonawca udziela Zamawiającemu gwaranc</w:t>
      </w:r>
      <w:r w:rsidR="009B4B75">
        <w:rPr>
          <w:rFonts w:ascii="Times New Roman" w:hAnsi="Times New Roman" w:cs="Times New Roman"/>
          <w:iCs/>
          <w:sz w:val="22"/>
          <w:szCs w:val="22"/>
        </w:rPr>
        <w:t>ji na okres …..</w:t>
      </w:r>
      <w:r>
        <w:rPr>
          <w:rFonts w:ascii="Times New Roman" w:hAnsi="Times New Roman" w:cs="Times New Roman"/>
          <w:iCs/>
          <w:sz w:val="22"/>
          <w:szCs w:val="22"/>
        </w:rPr>
        <w:t xml:space="preserve"> miesięcy.</w:t>
      </w:r>
    </w:p>
    <w:p w:rsidR="009B4B75" w:rsidRDefault="00D37CC6" w:rsidP="009B4B75">
      <w:pPr>
        <w:pStyle w:val="Tekstpodstawowy210"/>
        <w:numPr>
          <w:ilvl w:val="0"/>
          <w:numId w:val="7"/>
        </w:numPr>
        <w:tabs>
          <w:tab w:val="left" w:pos="284"/>
          <w:tab w:val="left" w:pos="462"/>
        </w:tabs>
        <w:ind w:left="284" w:hanging="284"/>
        <w:rPr>
          <w:rFonts w:ascii="Times New Roman" w:hAnsi="Times New Roman" w:cs="Times New Roman"/>
          <w:sz w:val="22"/>
          <w:szCs w:val="22"/>
        </w:rPr>
      </w:pPr>
      <w:r>
        <w:rPr>
          <w:rFonts w:ascii="Times New Roman" w:hAnsi="Times New Roman" w:cs="Times New Roman"/>
          <w:sz w:val="22"/>
          <w:szCs w:val="22"/>
        </w:rPr>
        <w:t>Okres gwarancji i rękojmi liczony jest od dnia podpisania przez Strony protokołu odbioru końcowego przedmiotu umowy.</w:t>
      </w:r>
    </w:p>
    <w:p w:rsidR="009B4B75" w:rsidRDefault="00D37CC6" w:rsidP="009B4B75">
      <w:pPr>
        <w:pStyle w:val="Tekstpodstawowy210"/>
        <w:numPr>
          <w:ilvl w:val="0"/>
          <w:numId w:val="7"/>
        </w:numPr>
        <w:tabs>
          <w:tab w:val="left" w:pos="284"/>
          <w:tab w:val="left" w:pos="462"/>
        </w:tabs>
        <w:ind w:left="284" w:hanging="284"/>
        <w:rPr>
          <w:rFonts w:ascii="Times New Roman" w:hAnsi="Times New Roman" w:cs="Times New Roman"/>
          <w:sz w:val="22"/>
          <w:szCs w:val="22"/>
        </w:rPr>
      </w:pPr>
      <w:r w:rsidRPr="009B4B75">
        <w:rPr>
          <w:rFonts w:ascii="Times New Roman" w:hAnsi="Times New Roman" w:cs="Times New Roman"/>
          <w:sz w:val="22"/>
          <w:szCs w:val="22"/>
        </w:rPr>
        <w:t xml:space="preserve">Wykonawca jest zobowiązany do wystawienia w dniu odbioru końcowego dokumentu </w:t>
      </w:r>
      <w:r w:rsidRPr="009B4B75">
        <w:rPr>
          <w:rFonts w:ascii="Times New Roman" w:hAnsi="Times New Roman" w:cs="Times New Roman"/>
          <w:iCs/>
          <w:sz w:val="22"/>
          <w:szCs w:val="22"/>
        </w:rPr>
        <w:t>gwarancyjnego na okres, na który udziela gwarancji. Brak wystawienia dokumentu gwarancyjnego nie pozbawia ważności złożonego oświadczenia o udzielonej gwarancji na wykonany przedmiot umowy.</w:t>
      </w:r>
    </w:p>
    <w:p w:rsidR="00E8404D" w:rsidRPr="009B4B75" w:rsidRDefault="00D37CC6" w:rsidP="009B4B75">
      <w:pPr>
        <w:pStyle w:val="Tekstpodstawowy210"/>
        <w:numPr>
          <w:ilvl w:val="0"/>
          <w:numId w:val="7"/>
        </w:numPr>
        <w:tabs>
          <w:tab w:val="left" w:pos="284"/>
          <w:tab w:val="left" w:pos="462"/>
        </w:tabs>
        <w:ind w:left="284" w:hanging="284"/>
        <w:rPr>
          <w:rFonts w:ascii="Times New Roman" w:hAnsi="Times New Roman" w:cs="Times New Roman"/>
          <w:sz w:val="22"/>
          <w:szCs w:val="22"/>
        </w:rPr>
      </w:pPr>
      <w:r w:rsidRPr="009B4B75">
        <w:rPr>
          <w:rFonts w:ascii="Times New Roman" w:hAnsi="Times New Roman" w:cs="Times New Roman"/>
          <w:iCs/>
          <w:sz w:val="22"/>
          <w:szCs w:val="22"/>
        </w:rPr>
        <w:t>Wykonawca zobowiązany jest w okresie gwarancji do nieodpłatnego usuwania stwierdzonych wad, usterek lub niezgodności na pisemne wezwanie Zamawiającego w terminie przez niego wyznaczonym.</w:t>
      </w:r>
    </w:p>
    <w:p w:rsidR="00E8404D" w:rsidRDefault="00D37CC6">
      <w:pPr>
        <w:pStyle w:val="Tekstpodstawowy210"/>
        <w:numPr>
          <w:ilvl w:val="0"/>
          <w:numId w:val="7"/>
        </w:numPr>
        <w:tabs>
          <w:tab w:val="left" w:pos="284"/>
          <w:tab w:val="left" w:pos="462"/>
        </w:tabs>
        <w:ind w:left="284" w:hanging="284"/>
        <w:rPr>
          <w:rFonts w:ascii="Times New Roman" w:hAnsi="Times New Roman" w:cs="Times New Roman"/>
          <w:sz w:val="22"/>
          <w:szCs w:val="22"/>
        </w:rPr>
      </w:pPr>
      <w:r>
        <w:rPr>
          <w:rFonts w:ascii="Times New Roman" w:hAnsi="Times New Roman" w:cs="Times New Roman"/>
          <w:iCs/>
          <w:sz w:val="22"/>
          <w:szCs w:val="22"/>
        </w:rPr>
        <w:t>Zamawiający może wykonywać swoje uprawnienia z gwarancji niezależnie od uprawnień wynikających z rękojmi.</w:t>
      </w:r>
    </w:p>
    <w:p w:rsidR="00E8404D" w:rsidRDefault="00E8404D">
      <w:pPr>
        <w:tabs>
          <w:tab w:val="left" w:pos="284"/>
          <w:tab w:val="left" w:pos="462"/>
        </w:tabs>
        <w:ind w:left="284" w:hanging="284"/>
        <w:jc w:val="center"/>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shd w:val="clear" w:color="auto" w:fill="FFFFFF"/>
        </w:rPr>
      </w:pPr>
      <w:r>
        <w:rPr>
          <w:rFonts w:ascii="Times New Roman" w:hAnsi="Times New Roman" w:cs="Times New Roman"/>
          <w:sz w:val="22"/>
          <w:szCs w:val="22"/>
        </w:rPr>
        <w:t>§ 14</w:t>
      </w:r>
    </w:p>
    <w:p w:rsidR="00E8404D" w:rsidRDefault="00D37CC6" w:rsidP="009B4B75">
      <w:pPr>
        <w:pStyle w:val="Akapitzlist1"/>
        <w:tabs>
          <w:tab w:val="left" w:pos="0"/>
          <w:tab w:val="left" w:pos="462"/>
        </w:tabs>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Strony dopuszczają możliwość zmiany umowy w następujących przypadkach:</w:t>
      </w:r>
    </w:p>
    <w:p w:rsidR="009B4B75" w:rsidRDefault="00D37CC6" w:rsidP="009B4B75">
      <w:pPr>
        <w:pStyle w:val="Akapitzlist"/>
        <w:numPr>
          <w:ilvl w:val="0"/>
          <w:numId w:val="4"/>
        </w:numPr>
        <w:suppressAutoHyphens w:val="0"/>
        <w:overflowPunct/>
        <w:spacing w:after="120"/>
        <w:ind w:left="284"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zmiany w stosunku do treści oferty, na podstawie której dokonano wyboru Wykonawcy na, które nie są istotne w rozumieniu art. 144 ust. 1e Ustawy,</w:t>
      </w:r>
    </w:p>
    <w:p w:rsidR="00E8404D" w:rsidRPr="009B4B75" w:rsidRDefault="00D37CC6" w:rsidP="009B4B75">
      <w:pPr>
        <w:pStyle w:val="Akapitzlist"/>
        <w:numPr>
          <w:ilvl w:val="0"/>
          <w:numId w:val="4"/>
        </w:numPr>
        <w:suppressAutoHyphens w:val="0"/>
        <w:overflowPunct/>
        <w:spacing w:after="120"/>
        <w:ind w:left="284" w:hanging="284"/>
        <w:contextualSpacing/>
        <w:jc w:val="both"/>
        <w:rPr>
          <w:rFonts w:ascii="Times New Roman" w:hAnsi="Times New Roman" w:cs="Times New Roman"/>
          <w:sz w:val="22"/>
          <w:szCs w:val="22"/>
          <w:shd w:val="clear" w:color="auto" w:fill="FFFFFF"/>
        </w:rPr>
      </w:pPr>
      <w:r w:rsidRPr="009B4B75">
        <w:rPr>
          <w:rFonts w:ascii="Times New Roman" w:hAnsi="Times New Roman" w:cs="Times New Roman"/>
          <w:sz w:val="22"/>
          <w:szCs w:val="22"/>
          <w:shd w:val="clear" w:color="auto" w:fill="FFFFFF"/>
        </w:rPr>
        <w:t xml:space="preserve">zmiany, w tym zmian istotnych  w stosunku do treści oferty, na podstawie której dokonano wyboru Wykonawcy – pod warunkiem wyrażenia zgody przez Zamawiającego tj. </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zmiana terminu wykonania zamówienia, zmiana postanowień umowy, zmiana zakresu wykonywanych prac i wynagrodzenia Wykonawcy wskutek realizacji zamówień dodatkowych przez Wykonawcę, nieobjętych zamówieniem podstawowym o ile stały się niezbędne do </w:t>
      </w:r>
      <w:r>
        <w:rPr>
          <w:rFonts w:ascii="Times New Roman" w:hAnsi="Times New Roman" w:cs="Times New Roman"/>
          <w:sz w:val="22"/>
          <w:szCs w:val="22"/>
          <w:shd w:val="clear" w:color="auto" w:fill="FFFFFF"/>
        </w:rPr>
        <w:lastRenderedPageBreak/>
        <w:t xml:space="preserve">prawidłowego wykonania zamówienia podstawowego i spełnione zostały warunki określone </w:t>
      </w:r>
      <w:r w:rsidR="009B4B75">
        <w:rPr>
          <w:rFonts w:ascii="Times New Roman" w:hAnsi="Times New Roman" w:cs="Times New Roman"/>
          <w:sz w:val="22"/>
          <w:szCs w:val="22"/>
          <w:shd w:val="clear" w:color="auto" w:fill="FFFFFF"/>
        </w:rPr>
        <w:br/>
        <w:t xml:space="preserve">w art. 144 ust. 1 pkt 2) a-c, pkt 3) a-b, pkt 6) </w:t>
      </w:r>
      <w:r>
        <w:rPr>
          <w:rFonts w:ascii="Times New Roman" w:hAnsi="Times New Roman" w:cs="Times New Roman"/>
          <w:sz w:val="22"/>
          <w:szCs w:val="22"/>
          <w:shd w:val="clear" w:color="auto" w:fill="FFFFFF"/>
        </w:rPr>
        <w:t xml:space="preserve">ustawy </w:t>
      </w:r>
      <w:proofErr w:type="spellStart"/>
      <w:r>
        <w:rPr>
          <w:rFonts w:ascii="Times New Roman" w:hAnsi="Times New Roman" w:cs="Times New Roman"/>
          <w:sz w:val="22"/>
          <w:szCs w:val="22"/>
          <w:shd w:val="clear" w:color="auto" w:fill="FFFFFF"/>
        </w:rPr>
        <w:t>Pzp</w:t>
      </w:r>
      <w:proofErr w:type="spellEnd"/>
      <w:r>
        <w:rPr>
          <w:rFonts w:ascii="Times New Roman" w:hAnsi="Times New Roman" w:cs="Times New Roman"/>
          <w:sz w:val="22"/>
          <w:szCs w:val="22"/>
          <w:shd w:val="clear" w:color="auto" w:fill="FFFFFF"/>
        </w:rPr>
        <w:t>,</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zmiana terminu wykonania zamówienia umowy wskutek konieczności wykonania robót zamiennych, </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zmiana terminu wykonania zamówienia, zmiana postanowień umowy przez Wykonawcę </w:t>
      </w:r>
      <w:r w:rsidR="009B4B75">
        <w:rPr>
          <w:rFonts w:ascii="Times New Roman" w:hAnsi="Times New Roman" w:cs="Times New Roman"/>
          <w:sz w:val="22"/>
          <w:szCs w:val="22"/>
          <w:shd w:val="clear" w:color="auto" w:fill="FFFFFF"/>
        </w:rPr>
        <w:br/>
      </w:r>
      <w:r>
        <w:rPr>
          <w:rFonts w:ascii="Times New Roman" w:hAnsi="Times New Roman" w:cs="Times New Roman"/>
          <w:sz w:val="22"/>
          <w:szCs w:val="22"/>
          <w:shd w:val="clear" w:color="auto" w:fill="FFFFFF"/>
        </w:rPr>
        <w:t>w przypadku wprowadzenia zmian, o których mowa w ust.3 niniejszego paragrafu i art.144 ust.1 pkt 6) Ustawy,</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zmiana terminu wykonania zamówienia wskutek zawieszenia/wstrzymania robót przez Zamawiającego z przyczyn niezależnych od Wyko</w:t>
      </w:r>
      <w:r>
        <w:rPr>
          <w:rFonts w:ascii="Times New Roman" w:hAnsi="Times New Roman" w:cs="Times New Roman"/>
          <w:sz w:val="22"/>
          <w:szCs w:val="22"/>
          <w:shd w:val="clear" w:color="auto" w:fill="FFFFFF"/>
        </w:rPr>
        <w:softHyphen/>
        <w:t xml:space="preserve">nawcy oraz </w:t>
      </w:r>
      <w:r>
        <w:rPr>
          <w:rFonts w:ascii="Times New Roman" w:hAnsi="Times New Roman" w:cs="Times New Roman"/>
          <w:iCs/>
          <w:sz w:val="22"/>
          <w:szCs w:val="22"/>
        </w:rPr>
        <w:t>z przyczyn których nie dało się przewidzieć przed podpisaniem umowy,</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zmiana terminu wykonania zamówienia wskutek p</w:t>
      </w:r>
      <w:r>
        <w:rPr>
          <w:rFonts w:ascii="Times New Roman" w:hAnsi="Times New Roman" w:cs="Times New Roman"/>
          <w:iCs/>
          <w:sz w:val="22"/>
          <w:szCs w:val="22"/>
        </w:rPr>
        <w:t>rzekazania przez Zamawiającego terenu budowy w terminie późniejszym, niż określony w § 3 pkt.1,</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zmiana terminu wykonania zamówienia wskutek ujawnienia niezinwentaryzowanych lub </w:t>
      </w:r>
      <w:r w:rsidR="009B4B75">
        <w:rPr>
          <w:rFonts w:ascii="Times New Roman" w:hAnsi="Times New Roman" w:cs="Times New Roman"/>
          <w:sz w:val="22"/>
          <w:szCs w:val="22"/>
          <w:shd w:val="clear" w:color="auto" w:fill="FFFFFF"/>
        </w:rPr>
        <w:br/>
      </w:r>
      <w:r w:rsidR="00892D05">
        <w:rPr>
          <w:rFonts w:ascii="Times New Roman" w:hAnsi="Times New Roman" w:cs="Times New Roman"/>
          <w:sz w:val="22"/>
          <w:szCs w:val="22"/>
          <w:shd w:val="clear" w:color="auto" w:fill="FFFFFF"/>
        </w:rPr>
        <w:t>o odmiennym przebiegu in</w:t>
      </w:r>
      <w:r>
        <w:rPr>
          <w:rFonts w:ascii="Times New Roman" w:hAnsi="Times New Roman" w:cs="Times New Roman"/>
          <w:sz w:val="22"/>
          <w:szCs w:val="22"/>
          <w:shd w:val="clear" w:color="auto" w:fill="FFFFFF"/>
        </w:rPr>
        <w:t>stalacji, obiektów, urządz</w:t>
      </w:r>
      <w:r w:rsidR="00892D05">
        <w:rPr>
          <w:rFonts w:ascii="Times New Roman" w:hAnsi="Times New Roman" w:cs="Times New Roman"/>
          <w:sz w:val="22"/>
          <w:szCs w:val="22"/>
          <w:shd w:val="clear" w:color="auto" w:fill="FFFFFF"/>
        </w:rPr>
        <w:t>eń, warstw, podkładów i koniecz</w:t>
      </w:r>
      <w:r>
        <w:rPr>
          <w:rFonts w:ascii="Times New Roman" w:hAnsi="Times New Roman" w:cs="Times New Roman"/>
          <w:sz w:val="22"/>
          <w:szCs w:val="22"/>
          <w:shd w:val="clear" w:color="auto" w:fill="FFFFFF"/>
        </w:rPr>
        <w:t>nością wykonania robót związanych z ich zabezpieczeniem, usunięciem lub zasięgnięciem opinii właściwych organów, podmiotów lub ekspertów,</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zmiana terminu wykonania wywołana wystąpieniem siły wyższej mającej bezpośredni wpływ na terminowość wykonywanych robót budowlanych. Siła wyższa, o której mowa to zdarzenie niezależne od Wykonawcy, nie stanowiące jego i jego podwykonawców problemów organizacyjnych, którego strony umowy nie mogły przewidzieć, któremu nie mogły zapobiec, ani któremu nie mogły przeciwdziałać, a które uniemożliwiają Wykonawcy wykonanie w części lub w całości jego zobowiązania wynikającego z niniejszej umowy albo mającej bezpośredni wpływ na terminowość wykonywanych robót budowlanych. Strony za okoliczności siły wyższej uznają: ogłoszone stany klęski żywiołowej, w tym powódź i trzęsienie ziemi, upadek statku powietrznego, strajki generalne lub lokalne, działania wojenne lub ogłoszenie stanu wojennego, atak terrorystyczny,</w:t>
      </w:r>
    </w:p>
    <w:p w:rsidR="00E8404D" w:rsidRDefault="00D37CC6">
      <w:pPr>
        <w:pStyle w:val="Akapitzlist"/>
        <w:numPr>
          <w:ilvl w:val="1"/>
          <w:numId w:val="9"/>
        </w:numPr>
        <w:suppressAutoHyphens w:val="0"/>
        <w:overflowPunct/>
        <w:spacing w:after="120"/>
        <w:contextualSpacing/>
        <w:jc w:val="both"/>
        <w:rPr>
          <w:rFonts w:ascii="Times New Roman" w:hAnsi="Times New Roman" w:cs="Times New Roman"/>
          <w:i/>
          <w:sz w:val="22"/>
          <w:szCs w:val="22"/>
          <w:shd w:val="clear" w:color="auto" w:fill="FFFFFF"/>
        </w:rPr>
      </w:pPr>
      <w:r>
        <w:rPr>
          <w:rFonts w:ascii="Times New Roman" w:hAnsi="Times New Roman" w:cs="Times New Roman"/>
          <w:sz w:val="22"/>
          <w:szCs w:val="22"/>
          <w:shd w:val="clear" w:color="auto" w:fill="FFFFFF"/>
        </w:rPr>
        <w:t>zmiana postanowień umowy wskutek niezależnych od stron zmian dotyczących osób kluczowych dla realizacji umowy, m.in. Kierownika budowy, Kierownika robót, przedstawicieli stron upoważnionych do stałego kontaktu; zmiana tych osób musi być uzasadniona przez Wykonawcę i zaakceptowana przez Zamawiającego, a kwalifikacje i doświadczenie wskazanych w zastępstwie osób muszą być co najmniej takie same, jakie były wymagane na etapie postępowania o udzielenie zamówienia;</w:t>
      </w:r>
    </w:p>
    <w:p w:rsidR="00E8404D" w:rsidRDefault="00D37CC6">
      <w:pPr>
        <w:pStyle w:val="Akapitzlist"/>
        <w:numPr>
          <w:ilvl w:val="1"/>
          <w:numId w:val="9"/>
        </w:numPr>
        <w:suppressAutoHyphens w:val="0"/>
        <w:overflowPunct/>
        <w:contextualSpacing/>
        <w:jc w:val="both"/>
        <w:rPr>
          <w:rFonts w:ascii="Times New Roman" w:hAnsi="Times New Roman" w:cs="Times New Roman"/>
          <w:b/>
          <w:i/>
          <w:sz w:val="22"/>
          <w:szCs w:val="22"/>
          <w:shd w:val="clear" w:color="auto" w:fill="FFFFFF"/>
        </w:rPr>
      </w:pPr>
      <w:r>
        <w:rPr>
          <w:rFonts w:ascii="Times New Roman" w:hAnsi="Times New Roman" w:cs="Times New Roman"/>
          <w:i/>
          <w:sz w:val="22"/>
          <w:szCs w:val="22"/>
          <w:shd w:val="clear" w:color="auto" w:fill="FFFFFF"/>
        </w:rPr>
        <w:t xml:space="preserve">zmiana sposobu lub zakresu realizacji zamówienia z udziałem podwykonawców: </w:t>
      </w:r>
    </w:p>
    <w:p w:rsidR="00E8404D" w:rsidRDefault="00D37CC6" w:rsidP="00892D05">
      <w:pPr>
        <w:numPr>
          <w:ilvl w:val="1"/>
          <w:numId w:val="29"/>
        </w:numPr>
        <w:suppressAutoHyphens w:val="0"/>
        <w:overflowPunct/>
        <w:ind w:left="1418" w:hanging="284"/>
        <w:contextualSpacing/>
        <w:jc w:val="both"/>
        <w:rPr>
          <w:rFonts w:ascii="Times New Roman" w:hAnsi="Times New Roman" w:cs="Times New Roman"/>
          <w:i/>
          <w:sz w:val="22"/>
          <w:szCs w:val="22"/>
          <w:shd w:val="clear" w:color="auto" w:fill="FFFFFF"/>
        </w:rPr>
      </w:pPr>
      <w:r>
        <w:rPr>
          <w:rFonts w:ascii="Times New Roman" w:hAnsi="Times New Roman" w:cs="Times New Roman"/>
          <w:b/>
          <w:i/>
          <w:sz w:val="22"/>
          <w:szCs w:val="22"/>
          <w:shd w:val="clear" w:color="auto" w:fill="FFFFFF"/>
        </w:rPr>
        <w:t>rezygnacji</w:t>
      </w:r>
      <w:r>
        <w:rPr>
          <w:rFonts w:ascii="Times New Roman" w:hAnsi="Times New Roman" w:cs="Times New Roman"/>
          <w:i/>
          <w:sz w:val="22"/>
          <w:szCs w:val="22"/>
          <w:shd w:val="clear" w:color="auto" w:fill="FFFFFF"/>
        </w:rPr>
        <w:t xml:space="preserve"> z podwykonawstwa dla części zamówienia, którą Wykonawca wskazał w ofercie, że powierzy ją do wykonania podwykonawcy,</w:t>
      </w:r>
    </w:p>
    <w:p w:rsidR="00E8404D" w:rsidRDefault="00D37CC6" w:rsidP="00892D05">
      <w:pPr>
        <w:numPr>
          <w:ilvl w:val="1"/>
          <w:numId w:val="29"/>
        </w:numPr>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i/>
          <w:sz w:val="22"/>
          <w:szCs w:val="22"/>
          <w:shd w:val="clear" w:color="auto" w:fill="FFFFFF"/>
        </w:rPr>
        <w:t xml:space="preserve">wystąpienia konieczności </w:t>
      </w:r>
      <w:r>
        <w:rPr>
          <w:rFonts w:ascii="Times New Roman" w:hAnsi="Times New Roman" w:cs="Times New Roman"/>
          <w:b/>
          <w:i/>
          <w:sz w:val="22"/>
          <w:szCs w:val="22"/>
          <w:shd w:val="clear" w:color="auto" w:fill="FFFFFF"/>
        </w:rPr>
        <w:t>zmiany podwykonawcy</w:t>
      </w:r>
      <w:r>
        <w:rPr>
          <w:rFonts w:ascii="Times New Roman" w:hAnsi="Times New Roman" w:cs="Times New Roman"/>
          <w:i/>
          <w:sz w:val="22"/>
          <w:szCs w:val="22"/>
          <w:shd w:val="clear" w:color="auto" w:fill="FFFFFF"/>
        </w:rPr>
        <w:t xml:space="preserve"> dla części zamówienia, którą Wykonawca wskazał w ofercie, że powierzy ją do wykonania podwykonawcy, za zgodą Zamawiającego </w:t>
      </w:r>
      <w:r w:rsidR="009B4B75">
        <w:rPr>
          <w:rFonts w:ascii="Times New Roman" w:hAnsi="Times New Roman" w:cs="Times New Roman"/>
          <w:i/>
          <w:sz w:val="22"/>
          <w:szCs w:val="22"/>
          <w:shd w:val="clear" w:color="auto" w:fill="FFFFFF"/>
        </w:rPr>
        <w:br/>
      </w:r>
      <w:r>
        <w:rPr>
          <w:rFonts w:ascii="Times New Roman" w:hAnsi="Times New Roman" w:cs="Times New Roman"/>
          <w:i/>
          <w:sz w:val="22"/>
          <w:szCs w:val="22"/>
          <w:shd w:val="clear" w:color="auto" w:fill="FFFFFF"/>
        </w:rPr>
        <w:t>i z zachowaniem zasad dotyczących podwykonawców określonych w niniejszej umowie,</w:t>
      </w:r>
    </w:p>
    <w:p w:rsidR="00E8404D" w:rsidRDefault="00D37CC6" w:rsidP="00892D05">
      <w:pPr>
        <w:numPr>
          <w:ilvl w:val="1"/>
          <w:numId w:val="29"/>
        </w:numPr>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wystąpienia uzasadnionego </w:t>
      </w:r>
      <w:r>
        <w:rPr>
          <w:rFonts w:ascii="Times New Roman" w:hAnsi="Times New Roman" w:cs="Times New Roman"/>
          <w:b/>
          <w:sz w:val="22"/>
          <w:szCs w:val="22"/>
          <w:shd w:val="clear" w:color="auto" w:fill="FFFFFF"/>
        </w:rPr>
        <w:t>przypadku konieczności realizacji przez podwykonawcę części zamówienia, której Wykonawca nie wskazał w ofercie, że powierzy ją do wykonania podwykonawcy,</w:t>
      </w:r>
      <w:r>
        <w:rPr>
          <w:rFonts w:ascii="Times New Roman" w:hAnsi="Times New Roman" w:cs="Times New Roman"/>
          <w:sz w:val="22"/>
          <w:szCs w:val="22"/>
          <w:shd w:val="clear" w:color="auto" w:fill="FFFFFF"/>
        </w:rPr>
        <w:t xml:space="preserve"> za zgodą Zamawiającego i z zachowaniem zasad dotyczących podwykonawców określonych w niniejszej umowie,</w:t>
      </w:r>
    </w:p>
    <w:p w:rsidR="00E8404D" w:rsidRDefault="00D37CC6">
      <w:pPr>
        <w:pStyle w:val="Akapitzlist"/>
        <w:numPr>
          <w:ilvl w:val="1"/>
          <w:numId w:val="9"/>
        </w:numPr>
        <w:suppressAutoHyphens w:val="0"/>
        <w:overflowPunct/>
        <w:ind w:hanging="371"/>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zmiany postanowień umowy związane ze:, </w:t>
      </w:r>
    </w:p>
    <w:p w:rsidR="00E8404D" w:rsidRDefault="00D37CC6" w:rsidP="00892D05">
      <w:pPr>
        <w:numPr>
          <w:ilvl w:val="0"/>
          <w:numId w:val="26"/>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zmianą danych identyfikacyjnych (w tym adresowych i teleadresowych) strony umowy </w:t>
      </w:r>
      <w:r w:rsidR="00892D05">
        <w:rPr>
          <w:rFonts w:ascii="Times New Roman" w:hAnsi="Times New Roman" w:cs="Times New Roman"/>
          <w:sz w:val="22"/>
          <w:szCs w:val="22"/>
          <w:shd w:val="clear" w:color="auto" w:fill="FFFFFF"/>
        </w:rPr>
        <w:br/>
      </w:r>
      <w:r>
        <w:rPr>
          <w:rFonts w:ascii="Times New Roman" w:hAnsi="Times New Roman" w:cs="Times New Roman"/>
          <w:sz w:val="22"/>
          <w:szCs w:val="22"/>
          <w:shd w:val="clear" w:color="auto" w:fill="FFFFFF"/>
        </w:rPr>
        <w:t>i osób reprezentujących strony (w szczególności z powodu nieprzewidzianych zmian organizacyjnych, choroby, wypadków losowych);</w:t>
      </w:r>
    </w:p>
    <w:p w:rsidR="00E8404D" w:rsidRDefault="00D37CC6" w:rsidP="00892D05">
      <w:pPr>
        <w:numPr>
          <w:ilvl w:val="0"/>
          <w:numId w:val="26"/>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wystąpienia oczywistych omyłek pisarskich i rachunkowych w treści niniejszej umowy, </w:t>
      </w:r>
    </w:p>
    <w:p w:rsidR="00E8404D" w:rsidRDefault="00D37CC6" w:rsidP="00892D05">
      <w:pPr>
        <w:numPr>
          <w:ilvl w:val="0"/>
          <w:numId w:val="26"/>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zmiany w KRS, wpisie do CEIDG w trakcie realizacji zamówienia dotyczące Wykonawcy</w:t>
      </w:r>
    </w:p>
    <w:p w:rsidR="00E8404D" w:rsidRDefault="00D37CC6" w:rsidP="00892D05">
      <w:pPr>
        <w:numPr>
          <w:ilvl w:val="0"/>
          <w:numId w:val="26"/>
        </w:numPr>
        <w:tabs>
          <w:tab w:val="left" w:pos="1418"/>
        </w:tabs>
        <w:suppressAutoHyphens w:val="0"/>
        <w:overflowPunct/>
        <w:spacing w:line="276" w:lineRule="auto"/>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zmiany listy osób zatrudnionych na podstawie umowy o pracę, o której mowa w § 1 ust. 14 na skutek zmian zgłoszonych w trybie § 1 ust. 15. </w:t>
      </w:r>
    </w:p>
    <w:p w:rsidR="00E8404D" w:rsidRDefault="00D37CC6">
      <w:pPr>
        <w:pStyle w:val="Akapitzlist"/>
        <w:numPr>
          <w:ilvl w:val="1"/>
          <w:numId w:val="9"/>
        </w:numPr>
        <w:tabs>
          <w:tab w:val="left" w:pos="851"/>
        </w:tabs>
        <w:suppressAutoHyphens w:val="0"/>
        <w:overflowPunct/>
        <w:ind w:hanging="371"/>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zmiany postanowień umowy korzystne dla Zamawiającego, a polegające m.in. na:</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możliwości ograniczenia zakresu przedmiotowego umowy na skutek okoliczności niemożliwych wcześniej do przewidzenia, </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 xml:space="preserve">obniżenie wynagrodzenia umownego w przypadku ograniczenia zakresu przedmiotowego umowy, </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iCs/>
          <w:sz w:val="22"/>
          <w:szCs w:val="22"/>
        </w:rPr>
      </w:pPr>
      <w:r>
        <w:rPr>
          <w:rFonts w:ascii="Times New Roman" w:hAnsi="Times New Roman" w:cs="Times New Roman"/>
          <w:sz w:val="22"/>
          <w:szCs w:val="22"/>
          <w:shd w:val="clear" w:color="auto" w:fill="FFFFFF"/>
        </w:rPr>
        <w:t>modyfikacji zasad płatności wynagrodzenia umownego,</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sz w:val="22"/>
          <w:szCs w:val="22"/>
        </w:rPr>
      </w:pPr>
      <w:r>
        <w:rPr>
          <w:rFonts w:ascii="Times New Roman" w:hAnsi="Times New Roman" w:cs="Times New Roman"/>
          <w:iCs/>
          <w:sz w:val="22"/>
          <w:szCs w:val="22"/>
        </w:rPr>
        <w:lastRenderedPageBreak/>
        <w:t>przedstawienie przez Wykonawcę Zamawiającemu pise</w:t>
      </w:r>
      <w:r w:rsidR="00892D05">
        <w:rPr>
          <w:rFonts w:ascii="Times New Roman" w:hAnsi="Times New Roman" w:cs="Times New Roman"/>
          <w:iCs/>
          <w:sz w:val="22"/>
          <w:szCs w:val="22"/>
        </w:rPr>
        <w:t xml:space="preserve">mnej propozycji zmian, która </w:t>
      </w:r>
      <w:r>
        <w:rPr>
          <w:rFonts w:ascii="Times New Roman" w:hAnsi="Times New Roman" w:cs="Times New Roman"/>
          <w:iCs/>
          <w:sz w:val="22"/>
          <w:szCs w:val="22"/>
        </w:rPr>
        <w:t>w razie przyjęcia: przyspieszy ukończenie robót, obniży koszt ponoszony przez Zamawiającego na wykonanie lub utrzymanie robót, zwiększy wartość ukończonych robót dla Zamawiającego, w inny sposób będzie korzystna dla Zamawiającego,</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sz w:val="22"/>
          <w:szCs w:val="22"/>
        </w:rPr>
      </w:pPr>
      <w:r>
        <w:rPr>
          <w:rFonts w:ascii="Times New Roman" w:hAnsi="Times New Roman" w:cs="Times New Roman"/>
          <w:sz w:val="22"/>
          <w:szCs w:val="22"/>
        </w:rPr>
        <w:t>konieczności realizowania umowy przy zastosowaniu innych rozwiązań technicznych, technologicznych lub materiałowych wynikających z przeprowadzonych przez uprawnione osoby lub instytucje w trakcie realizacji badań, prób, sprawdzeń,</w:t>
      </w:r>
    </w:p>
    <w:p w:rsidR="00E8404D" w:rsidRDefault="00D37CC6" w:rsidP="00892D05">
      <w:pPr>
        <w:pStyle w:val="Akapitzlist"/>
        <w:numPr>
          <w:ilvl w:val="0"/>
          <w:numId w:val="31"/>
        </w:numPr>
        <w:tabs>
          <w:tab w:val="left" w:pos="1418"/>
        </w:tabs>
        <w:suppressAutoHyphens w:val="0"/>
        <w:overflowPunct/>
        <w:ind w:left="1418" w:hanging="284"/>
        <w:contextualSpacing/>
        <w:jc w:val="both"/>
        <w:rPr>
          <w:rFonts w:ascii="Times New Roman" w:hAnsi="Times New Roman" w:cs="Times New Roman"/>
          <w:sz w:val="22"/>
          <w:szCs w:val="22"/>
          <w:shd w:val="clear" w:color="auto" w:fill="FFFFFF"/>
        </w:rPr>
      </w:pPr>
      <w:r>
        <w:rPr>
          <w:rFonts w:ascii="Times New Roman" w:hAnsi="Times New Roman" w:cs="Times New Roman"/>
          <w:sz w:val="22"/>
          <w:szCs w:val="22"/>
        </w:rPr>
        <w:t>niedostępność na rynku materiałów lub urządzeń wskazanych w przedmiarze robót, spowodowana zaprzestaniem produkcji lub wycofaniem z rynku tych materiałów lub urządzeń,</w:t>
      </w:r>
    </w:p>
    <w:p w:rsidR="00E8404D" w:rsidRDefault="00D37CC6">
      <w:pPr>
        <w:pStyle w:val="Akapitzlist"/>
        <w:numPr>
          <w:ilvl w:val="1"/>
          <w:numId w:val="9"/>
        </w:numPr>
        <w:suppressAutoHyphens w:val="0"/>
        <w:overflowPunct/>
        <w:contextualSpacing/>
        <w:jc w:val="both"/>
        <w:rPr>
          <w:rFonts w:ascii="Times New Roman" w:hAnsi="Times New Roman" w:cs="Times New Roman"/>
          <w:i/>
          <w:sz w:val="22"/>
          <w:szCs w:val="22"/>
          <w:shd w:val="clear" w:color="auto" w:fill="FFFFFF"/>
        </w:rPr>
      </w:pPr>
      <w:r>
        <w:rPr>
          <w:rFonts w:ascii="Times New Roman" w:hAnsi="Times New Roman" w:cs="Times New Roman"/>
          <w:sz w:val="22"/>
          <w:szCs w:val="22"/>
          <w:shd w:val="clear" w:color="auto" w:fill="FFFFFF"/>
        </w:rPr>
        <w:t>zmiana terminu wykonania zamówienia, zmiana postanowień umowy lub sposobu wykonywania umowy przez Wykonawcę wskutek zmiany przepisów prawa Unii Europejskiej lub prawa krajowego, które nastąpiły w trakcie realizacji zamówienia co powoduje konieczność zmiany sposobu wykonywania prac.</w:t>
      </w:r>
    </w:p>
    <w:p w:rsidR="00E8404D" w:rsidRDefault="00D37CC6">
      <w:pPr>
        <w:pStyle w:val="Akapitzlist"/>
        <w:numPr>
          <w:ilvl w:val="1"/>
          <w:numId w:val="9"/>
        </w:numPr>
        <w:suppressAutoHyphens w:val="0"/>
        <w:overflowPunct/>
        <w:contextualSpacing/>
        <w:jc w:val="both"/>
        <w:rPr>
          <w:rFonts w:ascii="Times New Roman" w:hAnsi="Times New Roman" w:cs="Times New Roman"/>
          <w:sz w:val="22"/>
          <w:szCs w:val="22"/>
          <w:shd w:val="clear" w:color="auto" w:fill="FFFFFF"/>
        </w:rPr>
      </w:pPr>
      <w:r>
        <w:rPr>
          <w:rFonts w:ascii="Times New Roman" w:hAnsi="Times New Roman" w:cs="Times New Roman"/>
          <w:i/>
          <w:sz w:val="22"/>
          <w:szCs w:val="22"/>
          <w:shd w:val="clear" w:color="auto" w:fill="FFFFFF"/>
        </w:rPr>
        <w:t xml:space="preserve">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 </w:t>
      </w:r>
      <w:r w:rsidR="00892D05">
        <w:rPr>
          <w:rFonts w:ascii="Times New Roman" w:hAnsi="Times New Roman" w:cs="Times New Roman"/>
          <w:i/>
          <w:sz w:val="22"/>
          <w:szCs w:val="22"/>
          <w:shd w:val="clear" w:color="auto" w:fill="FFFFFF"/>
        </w:rPr>
        <w:br/>
      </w:r>
      <w:r>
        <w:rPr>
          <w:rFonts w:ascii="Times New Roman" w:hAnsi="Times New Roman" w:cs="Times New Roman"/>
          <w:i/>
          <w:sz w:val="22"/>
          <w:szCs w:val="22"/>
          <w:shd w:val="clear" w:color="auto" w:fill="FFFFFF"/>
        </w:rPr>
        <w:t>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rsidR="00E8404D" w:rsidRPr="00892D05" w:rsidRDefault="00D37CC6" w:rsidP="00892D05">
      <w:pPr>
        <w:pStyle w:val="Akapitzlist"/>
        <w:numPr>
          <w:ilvl w:val="0"/>
          <w:numId w:val="4"/>
        </w:numPr>
        <w:suppressAutoHyphens w:val="0"/>
        <w:overflowPunct/>
        <w:ind w:left="284" w:hanging="284"/>
        <w:contextualSpacing/>
        <w:jc w:val="both"/>
        <w:rPr>
          <w:rFonts w:ascii="Times New Roman" w:hAnsi="Times New Roman" w:cs="Times New Roman"/>
          <w:sz w:val="22"/>
          <w:szCs w:val="22"/>
        </w:rPr>
      </w:pPr>
      <w:r>
        <w:rPr>
          <w:rFonts w:ascii="Times New Roman" w:hAnsi="Times New Roman" w:cs="Times New Roman"/>
          <w:sz w:val="22"/>
          <w:szCs w:val="22"/>
          <w:shd w:val="clear" w:color="auto" w:fill="FFFFFF"/>
        </w:rPr>
        <w:t xml:space="preserve">zmiany w stosunku do treści oferty, na podstawie której dokonano wyboru Wykonawcy na, które nie są istotne w rozumieniu art. 144 ust. 1e Ustawy, z zastrzeżeniem, że łączna wartość tych zmian jest mniejsza niż kwoty określone w przepisach wydanych na podstawie art. 11 ust. 8 Ustawy i jest mniejsza od 15% wartości zamówienia określonej pierwotnie w umowie. </w:t>
      </w:r>
    </w:p>
    <w:p w:rsidR="00892D05" w:rsidRDefault="00892D05" w:rsidP="00892D05">
      <w:pPr>
        <w:pStyle w:val="Akapitzlist"/>
        <w:suppressAutoHyphens w:val="0"/>
        <w:overflowPunct/>
        <w:ind w:left="720"/>
        <w:contextualSpacing/>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15</w:t>
      </w:r>
    </w:p>
    <w:p w:rsidR="00892D05" w:rsidRDefault="00D37CC6" w:rsidP="00892D05">
      <w:pPr>
        <w:widowControl w:val="0"/>
        <w:numPr>
          <w:ilvl w:val="0"/>
          <w:numId w:val="2"/>
        </w:numPr>
        <w:tabs>
          <w:tab w:val="left" w:pos="284"/>
        </w:tabs>
        <w:overflowPunct/>
        <w:ind w:left="340" w:hanging="340"/>
        <w:jc w:val="both"/>
        <w:rPr>
          <w:rFonts w:ascii="Times New Roman" w:hAnsi="Times New Roman" w:cs="Times New Roman"/>
          <w:sz w:val="22"/>
          <w:szCs w:val="22"/>
        </w:rPr>
      </w:pPr>
      <w:r>
        <w:rPr>
          <w:rFonts w:ascii="Times New Roman" w:hAnsi="Times New Roman" w:cs="Times New Roman"/>
          <w:sz w:val="22"/>
          <w:szCs w:val="22"/>
        </w:rPr>
        <w:t>W sytuacji gdyby umowa została zmieniona na podstawie art.144 ust 1 pkt</w:t>
      </w:r>
      <w:r>
        <w:rPr>
          <w:rFonts w:ascii="Times New Roman" w:hAnsi="Times New Roman" w:cs="Times New Roman" w:hint="eastAsia"/>
          <w:sz w:val="22"/>
          <w:szCs w:val="22"/>
        </w:rPr>
        <w:t>.</w:t>
      </w:r>
      <w:r>
        <w:rPr>
          <w:rFonts w:ascii="Times New Roman" w:hAnsi="Times New Roman" w:cs="Times New Roman"/>
          <w:sz w:val="22"/>
          <w:szCs w:val="22"/>
        </w:rPr>
        <w:t xml:space="preserve"> 2 </w:t>
      </w:r>
      <w:r w:rsidR="00892D05">
        <w:rPr>
          <w:rFonts w:ascii="Times New Roman" w:hAnsi="Times New Roman" w:cs="Times New Roman"/>
          <w:sz w:val="22"/>
          <w:szCs w:val="22"/>
        </w:rPr>
        <w:t xml:space="preserve">i 3 </w:t>
      </w:r>
      <w:r>
        <w:rPr>
          <w:rFonts w:ascii="Times New Roman" w:hAnsi="Times New Roman" w:cs="Times New Roman"/>
          <w:sz w:val="22"/>
          <w:szCs w:val="22"/>
        </w:rPr>
        <w:t>ustawy Prawo zamówień publicznych, czyli gdyby Zamawiający zlecił Wykonawcy wykonanie „dodatkowych robót budowlanych” wykraczających poza przedmiot niniejszej umowy („zamówienia podstawowego”), to ustala się następujące zasady ich zlecenia oraz rozliczania.</w:t>
      </w:r>
    </w:p>
    <w:p w:rsidR="00892D05" w:rsidRDefault="00D37CC6" w:rsidP="00892D05">
      <w:pPr>
        <w:widowControl w:val="0"/>
        <w:numPr>
          <w:ilvl w:val="0"/>
          <w:numId w:val="2"/>
        </w:numPr>
        <w:tabs>
          <w:tab w:val="left" w:pos="284"/>
        </w:tabs>
        <w:overflowPunct/>
        <w:ind w:left="340" w:hanging="340"/>
        <w:jc w:val="both"/>
        <w:rPr>
          <w:rFonts w:ascii="Times New Roman" w:hAnsi="Times New Roman" w:cs="Times New Roman"/>
          <w:sz w:val="22"/>
          <w:szCs w:val="22"/>
        </w:rPr>
      </w:pPr>
      <w:r w:rsidRPr="00892D05">
        <w:rPr>
          <w:rFonts w:ascii="Times New Roman" w:hAnsi="Times New Roman" w:cs="Times New Roman"/>
          <w:sz w:val="22"/>
          <w:szCs w:val="22"/>
        </w:rPr>
        <w:t xml:space="preserve">Rozpoczęcie wykonywania „dodatkowych robót budowlanych”, może nastąpić po podpisaniu przez Strony umowy aneksu zmieniającego umowę w tym zakresie. Podstawą do podpisania aneksu będzie protokół konieczności. </w:t>
      </w:r>
    </w:p>
    <w:p w:rsidR="00E8404D" w:rsidRPr="00892D05" w:rsidRDefault="00D37CC6" w:rsidP="00892D05">
      <w:pPr>
        <w:widowControl w:val="0"/>
        <w:numPr>
          <w:ilvl w:val="0"/>
          <w:numId w:val="2"/>
        </w:numPr>
        <w:tabs>
          <w:tab w:val="left" w:pos="284"/>
        </w:tabs>
        <w:overflowPunct/>
        <w:ind w:left="340" w:hanging="340"/>
        <w:jc w:val="both"/>
        <w:rPr>
          <w:rFonts w:ascii="Times New Roman" w:hAnsi="Times New Roman" w:cs="Times New Roman"/>
          <w:sz w:val="22"/>
          <w:szCs w:val="22"/>
        </w:rPr>
      </w:pPr>
      <w:r w:rsidRPr="00892D05">
        <w:rPr>
          <w:rFonts w:ascii="Times New Roman" w:hAnsi="Times New Roman" w:cs="Times New Roman"/>
          <w:sz w:val="22"/>
          <w:szCs w:val="22"/>
        </w:rPr>
        <w:t>Rozliczanie „dodatkowych robót budowlanych” odbywało się będzie:</w:t>
      </w:r>
    </w:p>
    <w:p w:rsidR="00E8404D" w:rsidRDefault="00D37CC6">
      <w:pPr>
        <w:widowControl w:val="0"/>
        <w:numPr>
          <w:ilvl w:val="1"/>
          <w:numId w:val="3"/>
        </w:numPr>
        <w:tabs>
          <w:tab w:val="left" w:pos="1080"/>
        </w:tabs>
        <w:overflowPunct/>
        <w:ind w:left="1080"/>
        <w:jc w:val="both"/>
        <w:rPr>
          <w:rFonts w:ascii="Times New Roman" w:hAnsi="Times New Roman" w:cs="Times New Roman"/>
          <w:sz w:val="22"/>
          <w:szCs w:val="22"/>
        </w:rPr>
      </w:pPr>
      <w:r>
        <w:rPr>
          <w:rFonts w:ascii="Times New Roman" w:hAnsi="Times New Roman" w:cs="Times New Roman"/>
          <w:sz w:val="22"/>
          <w:szCs w:val="22"/>
        </w:rPr>
        <w:t>na podstawie kosztorysu powykonawczego, o którym mowa w § 7 ust 3 niniejszej umowy opracowanego według zasad ustalonych w kosztorysie ofertowym, sporządzonego w oparciu o wykonany przez Wykonawcę obmiar robót, zatwierdzony przez Inspektora Nadzoru.;</w:t>
      </w:r>
    </w:p>
    <w:p w:rsidR="00E8404D" w:rsidRDefault="00D37CC6">
      <w:pPr>
        <w:widowControl w:val="0"/>
        <w:numPr>
          <w:ilvl w:val="1"/>
          <w:numId w:val="3"/>
        </w:numPr>
        <w:tabs>
          <w:tab w:val="left" w:pos="1080"/>
        </w:tabs>
        <w:overflowPunct/>
        <w:ind w:left="1080"/>
        <w:jc w:val="both"/>
        <w:rPr>
          <w:rFonts w:ascii="Times New Roman" w:hAnsi="Times New Roman" w:cs="Times New Roman"/>
          <w:sz w:val="22"/>
          <w:szCs w:val="22"/>
        </w:rPr>
      </w:pPr>
      <w:r>
        <w:rPr>
          <w:rFonts w:ascii="Times New Roman" w:hAnsi="Times New Roman" w:cs="Times New Roman"/>
          <w:sz w:val="22"/>
          <w:szCs w:val="22"/>
        </w:rPr>
        <w:t>w przypadku, gdy wystąpią roboty, na które nie określono w kosztorysie ofertowym cen jednostkowych, tzn. takie, których nie można rozliczyć zgodnie z podpunktem „a” niniejszego ustępu, roboty te rozliczone będą na podstawie kosztorysów przygotowanych przez Wykonawcę, a zatwierdzonych przez Inspektora Nadzoru, opracowanych w oparciu o następujące założenia:</w:t>
      </w:r>
    </w:p>
    <w:p w:rsidR="00E8404D" w:rsidRDefault="00D37CC6">
      <w:pPr>
        <w:widowControl w:val="0"/>
        <w:numPr>
          <w:ilvl w:val="2"/>
          <w:numId w:val="3"/>
        </w:numPr>
        <w:tabs>
          <w:tab w:val="left" w:pos="1440"/>
        </w:tabs>
        <w:overflowPunct/>
        <w:ind w:left="1440" w:hanging="360"/>
        <w:jc w:val="both"/>
        <w:rPr>
          <w:rFonts w:ascii="Times New Roman" w:hAnsi="Times New Roman" w:cs="Times New Roman"/>
          <w:sz w:val="22"/>
          <w:szCs w:val="22"/>
        </w:rPr>
      </w:pPr>
      <w:r>
        <w:rPr>
          <w:rFonts w:ascii="Times New Roman" w:hAnsi="Times New Roman" w:cs="Times New Roman"/>
          <w:sz w:val="22"/>
          <w:szCs w:val="22"/>
        </w:rPr>
        <w:t>ceny czynników produkcji (R, M, S, Ko, Z) zostaną przyjęte z kosztorysów ofertowych;</w:t>
      </w:r>
    </w:p>
    <w:p w:rsidR="00E8404D" w:rsidRDefault="00D37CC6">
      <w:pPr>
        <w:widowControl w:val="0"/>
        <w:numPr>
          <w:ilvl w:val="2"/>
          <w:numId w:val="3"/>
        </w:numPr>
        <w:tabs>
          <w:tab w:val="left" w:pos="1440"/>
        </w:tabs>
        <w:overflowPunct/>
        <w:ind w:left="1440" w:hanging="360"/>
        <w:jc w:val="both"/>
        <w:rPr>
          <w:rFonts w:ascii="Times New Roman" w:hAnsi="Times New Roman" w:cs="Times New Roman"/>
          <w:sz w:val="22"/>
          <w:szCs w:val="22"/>
        </w:rPr>
      </w:pPr>
      <w:r>
        <w:rPr>
          <w:rFonts w:ascii="Times New Roman" w:hAnsi="Times New Roman" w:cs="Times New Roman"/>
          <w:sz w:val="22"/>
          <w:szCs w:val="22"/>
        </w:rPr>
        <w:t>w przypadku gdy nie będzie możliwe rozliczenie danej roboty w oparciu o zapisy w podpunkcie „i.”, brakujące ceny czynników produkcji zostaną przyjęte z zeszytów SEKOCENBUD (jako średnie) za okres ich wbudowania;</w:t>
      </w:r>
    </w:p>
    <w:p w:rsidR="00E8404D" w:rsidRDefault="00D37CC6">
      <w:pPr>
        <w:widowControl w:val="0"/>
        <w:numPr>
          <w:ilvl w:val="2"/>
          <w:numId w:val="3"/>
        </w:numPr>
        <w:tabs>
          <w:tab w:val="left" w:pos="1440"/>
        </w:tabs>
        <w:overflowPunct/>
        <w:ind w:left="1440" w:hanging="360"/>
        <w:jc w:val="both"/>
        <w:rPr>
          <w:rFonts w:ascii="Times New Roman" w:hAnsi="Times New Roman" w:cs="Times New Roman"/>
          <w:sz w:val="22"/>
          <w:szCs w:val="22"/>
        </w:rPr>
      </w:pPr>
      <w:r>
        <w:rPr>
          <w:rFonts w:ascii="Times New Roman" w:hAnsi="Times New Roman" w:cs="Times New Roman"/>
          <w:sz w:val="22"/>
          <w:szCs w:val="22"/>
        </w:rPr>
        <w:t>podstawą do określenia nakładów rzeczowych będą normy zawarte w kosztorysie ofertowym, a w przypadku ich braku – odpowiednie pozycje Katalogów Nakładów Rzeczowych (KNR); w przypadku braku odpowiednich pozycji w KNR-ach, zastosowane zostaną Katalogi Norm Nakładów Rzeczowych, a następnie wycena indywidualna Wykonawcy, zatwierdzona przez Zamawiającego.</w:t>
      </w:r>
    </w:p>
    <w:p w:rsidR="00E8404D" w:rsidRDefault="00D37CC6" w:rsidP="00892D05">
      <w:pPr>
        <w:widowControl w:val="0"/>
        <w:numPr>
          <w:ilvl w:val="0"/>
          <w:numId w:val="30"/>
        </w:numPr>
        <w:tabs>
          <w:tab w:val="left" w:pos="284"/>
        </w:tabs>
        <w:overflowPunct/>
        <w:ind w:left="284" w:hanging="284"/>
        <w:jc w:val="both"/>
        <w:rPr>
          <w:rFonts w:ascii="Times New Roman" w:hAnsi="Times New Roman" w:cs="Times New Roman"/>
          <w:sz w:val="22"/>
          <w:szCs w:val="22"/>
        </w:rPr>
      </w:pPr>
      <w:r>
        <w:rPr>
          <w:rFonts w:ascii="Times New Roman" w:hAnsi="Times New Roman" w:cs="Times New Roman"/>
          <w:sz w:val="22"/>
          <w:szCs w:val="22"/>
        </w:rPr>
        <w:t>Powyższy sposób rozliczania dotyczy również robót, zlecanych do wykonania Wykonawcy na podstawie § 14 ust. 3 niniejszej umowy</w:t>
      </w:r>
    </w:p>
    <w:p w:rsidR="00892D05" w:rsidRDefault="00892D05" w:rsidP="00892D05">
      <w:pPr>
        <w:widowControl w:val="0"/>
        <w:tabs>
          <w:tab w:val="left" w:pos="284"/>
        </w:tabs>
        <w:overflowPunct/>
        <w:ind w:left="284"/>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lastRenderedPageBreak/>
        <w:t>§ 16</w:t>
      </w:r>
    </w:p>
    <w:p w:rsidR="00E8404D" w:rsidRDefault="00E8404D">
      <w:pPr>
        <w:pStyle w:val="Normal1"/>
        <w:tabs>
          <w:tab w:val="left" w:pos="568"/>
          <w:tab w:val="left" w:pos="746"/>
        </w:tabs>
        <w:ind w:left="284" w:hanging="284"/>
        <w:jc w:val="both"/>
        <w:rPr>
          <w:rFonts w:ascii="Times New Roman" w:hAnsi="Times New Roman" w:cs="Times New Roman"/>
          <w:sz w:val="22"/>
          <w:szCs w:val="22"/>
        </w:rPr>
      </w:pPr>
    </w:p>
    <w:p w:rsidR="00E8404D" w:rsidRDefault="00D37CC6" w:rsidP="00892D05">
      <w:pPr>
        <w:pStyle w:val="Normal1"/>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t>Wykonawca wniósł zabezpieczenie należytego wykonania umowy w kwocie: ......................</w:t>
      </w:r>
      <w:r w:rsidR="00892D05">
        <w:rPr>
          <w:rFonts w:ascii="Times New Roman" w:hAnsi="Times New Roman" w:cs="Times New Roman"/>
          <w:sz w:val="22"/>
          <w:szCs w:val="22"/>
        </w:rPr>
        <w:t>......</w:t>
      </w:r>
      <w:r>
        <w:rPr>
          <w:rFonts w:ascii="Times New Roman" w:hAnsi="Times New Roman" w:cs="Times New Roman"/>
          <w:sz w:val="22"/>
          <w:szCs w:val="22"/>
        </w:rPr>
        <w:t xml:space="preserve">... </w:t>
      </w:r>
      <w:r>
        <w:rPr>
          <w:rFonts w:ascii="Times New Roman" w:hAnsi="Times New Roman" w:cs="Times New Roman"/>
          <w:sz w:val="22"/>
          <w:szCs w:val="22"/>
        </w:rPr>
        <w:tab/>
        <w:t xml:space="preserve">zł. (słownie złotych: ........................................................), tj. 10% ceny określonej w § 7 ust.1 </w:t>
      </w:r>
      <w:r>
        <w:rPr>
          <w:rFonts w:ascii="Times New Roman" w:hAnsi="Times New Roman" w:cs="Times New Roman"/>
          <w:sz w:val="22"/>
          <w:szCs w:val="22"/>
        </w:rPr>
        <w:tab/>
        <w:t>niniejszej umowy.</w:t>
      </w:r>
    </w:p>
    <w:p w:rsidR="00E8404D" w:rsidRDefault="00D37CC6" w:rsidP="00892D05">
      <w:pPr>
        <w:pStyle w:val="Normal1"/>
        <w:tabs>
          <w:tab w:val="left" w:pos="284"/>
        </w:tabs>
        <w:jc w:val="both"/>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t xml:space="preserve">Zamawiający dokona zwrotu zabezpieczenia należytego wykonania umowy w następujący </w:t>
      </w:r>
      <w:r>
        <w:rPr>
          <w:rFonts w:ascii="Times New Roman" w:hAnsi="Times New Roman" w:cs="Times New Roman"/>
          <w:sz w:val="22"/>
          <w:szCs w:val="22"/>
        </w:rPr>
        <w:tab/>
        <w:t>sposób:</w:t>
      </w:r>
    </w:p>
    <w:p w:rsidR="00E8404D" w:rsidRDefault="00D37CC6">
      <w:pPr>
        <w:pStyle w:val="Tekstpodstawowywcity210"/>
        <w:ind w:hanging="142"/>
        <w:jc w:val="both"/>
        <w:rPr>
          <w:rFonts w:ascii="Times New Roman" w:hAnsi="Times New Roman" w:cs="Times New Roman"/>
          <w:sz w:val="22"/>
          <w:szCs w:val="22"/>
        </w:rPr>
      </w:pPr>
      <w:r>
        <w:rPr>
          <w:rFonts w:ascii="Times New Roman" w:hAnsi="Times New Roman" w:cs="Times New Roman"/>
          <w:sz w:val="22"/>
          <w:szCs w:val="22"/>
        </w:rPr>
        <w:t xml:space="preserve">- 70% wartości zabezpieczenia zostanie zwrócone w terminie 30 dni od dnia wykonania zamówienia </w:t>
      </w:r>
      <w:r w:rsidR="00892D05">
        <w:rPr>
          <w:rFonts w:ascii="Times New Roman" w:hAnsi="Times New Roman" w:cs="Times New Roman"/>
          <w:sz w:val="22"/>
          <w:szCs w:val="22"/>
        </w:rPr>
        <w:br/>
      </w:r>
      <w:r>
        <w:rPr>
          <w:rFonts w:ascii="Times New Roman" w:hAnsi="Times New Roman" w:cs="Times New Roman"/>
          <w:sz w:val="22"/>
          <w:szCs w:val="22"/>
        </w:rPr>
        <w:t>i uznania przez Zamawiającego za należycie wykonane,</w:t>
      </w:r>
      <w:r>
        <w:rPr>
          <w:rFonts w:ascii="Times New Roman" w:hAnsi="Times New Roman" w:cs="Times New Roman"/>
          <w:color w:val="FF0000"/>
          <w:sz w:val="22"/>
          <w:szCs w:val="22"/>
        </w:rPr>
        <w:t xml:space="preserve"> </w:t>
      </w:r>
      <w:r>
        <w:rPr>
          <w:rFonts w:ascii="Times New Roman" w:hAnsi="Times New Roman" w:cs="Times New Roman"/>
          <w:sz w:val="22"/>
          <w:szCs w:val="22"/>
        </w:rPr>
        <w:t>co zostanie potwierdzone w protokole odbioru końcowego,</w:t>
      </w:r>
    </w:p>
    <w:p w:rsidR="00E8404D" w:rsidRDefault="00D37CC6">
      <w:pPr>
        <w:pStyle w:val="Tekstpodstawowywcity210"/>
        <w:ind w:hanging="142"/>
        <w:jc w:val="both"/>
        <w:rPr>
          <w:rFonts w:ascii="Times New Roman" w:hAnsi="Times New Roman" w:cs="Times New Roman"/>
          <w:sz w:val="22"/>
          <w:szCs w:val="22"/>
        </w:rPr>
      </w:pPr>
      <w:r>
        <w:rPr>
          <w:rFonts w:ascii="Times New Roman" w:hAnsi="Times New Roman" w:cs="Times New Roman"/>
          <w:sz w:val="22"/>
          <w:szCs w:val="22"/>
        </w:rPr>
        <w:t xml:space="preserve">- 30% wartości zabezpieczenia zostanie zatrzymane przez Zamawiającego na zabezpieczenie roszczeń </w:t>
      </w:r>
      <w:r w:rsidR="00892D05">
        <w:rPr>
          <w:rFonts w:ascii="Times New Roman" w:hAnsi="Times New Roman" w:cs="Times New Roman"/>
          <w:sz w:val="22"/>
          <w:szCs w:val="22"/>
        </w:rPr>
        <w:br/>
      </w:r>
      <w:r>
        <w:rPr>
          <w:rFonts w:ascii="Times New Roman" w:hAnsi="Times New Roman" w:cs="Times New Roman"/>
          <w:sz w:val="22"/>
          <w:szCs w:val="22"/>
        </w:rPr>
        <w:t>z tytułu rękojmi za wady – kwota ta zostanie zwrócona w terminie 15 dni po upływie okresu rękojmi za wady.</w:t>
      </w:r>
    </w:p>
    <w:p w:rsidR="00E8404D" w:rsidRDefault="00D37CC6"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t xml:space="preserve">Zamawiający wstrzyma się ze zwrotem części zabezpieczenia należytego wykonania umowy, w przypadku kiedy Wykonawca nie usunął w terminie stwierdzonym w trakcie odbioru wad lub jest </w:t>
      </w:r>
      <w:r w:rsidR="00892D05">
        <w:rPr>
          <w:rFonts w:ascii="Times New Roman" w:hAnsi="Times New Roman" w:cs="Times New Roman"/>
          <w:sz w:val="22"/>
          <w:szCs w:val="22"/>
        </w:rPr>
        <w:br/>
      </w:r>
      <w:r>
        <w:rPr>
          <w:rFonts w:ascii="Times New Roman" w:hAnsi="Times New Roman" w:cs="Times New Roman"/>
          <w:sz w:val="22"/>
          <w:szCs w:val="22"/>
        </w:rPr>
        <w:t>w trakcie usuwania tych wad.</w:t>
      </w:r>
    </w:p>
    <w:p w:rsidR="00892D05" w:rsidRDefault="00D37CC6"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t xml:space="preserve">Jeżeli na skutek okoliczności zależnych od Wykonawcy odbiór końcowy przedmiotu umowy nastąpi w terminie późniejszym niż termin umówiony, a zabezpieczenie udzielone </w:t>
      </w:r>
      <w:r>
        <w:rPr>
          <w:rFonts w:ascii="Times New Roman" w:hAnsi="Times New Roman" w:cs="Times New Roman"/>
          <w:sz w:val="22"/>
          <w:szCs w:val="22"/>
        </w:rPr>
        <w:tab/>
        <w:t>zostało przez Wykonawcę w innej formie niż w pieniądzu, Wykonawca w terminie 7 dni od dnia otrzymania pisemnego wezwania Zamawiającego, przedłoży Zamawiającemu zabezpieczenie lub jego zmianę, uwzględniające późniejszy termin odbioru robót, a w konsekwencji późniejszy termin upływu terminu rękojmi za wady.</w:t>
      </w:r>
    </w:p>
    <w:p w:rsidR="00E8404D" w:rsidRDefault="00892D05"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 xml:space="preserve">5. </w:t>
      </w:r>
      <w:r w:rsidR="00D37CC6">
        <w:rPr>
          <w:rFonts w:ascii="Times New Roman" w:hAnsi="Times New Roman" w:cs="Times New Roman"/>
          <w:sz w:val="22"/>
          <w:szCs w:val="22"/>
        </w:rPr>
        <w:t>W razie ustanowienia zabezpieczenia w formie innej niż pieniężna na okres krótszy niż 5 lat, ale nie obejmującego całego okresu zabezpieczenia, Wykonawca zobowiązany jest nie później niż na 30 dni przed upływem okresu obowiązywania wniesionego zabezpieczenia do jego przedłużenia lub wniesienia nowego zabezpieczenia. W przypadku nie wypełnienia obowiązku wynikającego ze zdania poprzedzającego Zamawiający zrealizuje dotychczasowe zabezpieczenie i ustanowi nowe zabezpieczenie pieniężne z uzyskanych kwot.</w:t>
      </w:r>
    </w:p>
    <w:p w:rsidR="00E8404D" w:rsidRDefault="00D37CC6"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t xml:space="preserve">W przypadku, gdy Wykonawca nie wywiąże się z obowiązku, o którym mowa w ust. </w:t>
      </w:r>
      <w:r>
        <w:rPr>
          <w:rFonts w:ascii="Times New Roman" w:hAnsi="Times New Roman" w:cs="Times New Roman"/>
          <w:color w:val="auto"/>
          <w:sz w:val="22"/>
          <w:szCs w:val="22"/>
        </w:rPr>
        <w:t>4</w:t>
      </w:r>
      <w:r>
        <w:rPr>
          <w:rFonts w:ascii="Times New Roman" w:hAnsi="Times New Roman" w:cs="Times New Roman"/>
          <w:color w:val="FF0000"/>
          <w:sz w:val="22"/>
          <w:szCs w:val="22"/>
        </w:rPr>
        <w:t xml:space="preserve"> </w:t>
      </w:r>
      <w:r>
        <w:rPr>
          <w:rFonts w:ascii="Times New Roman" w:hAnsi="Times New Roman" w:cs="Times New Roman"/>
          <w:color w:val="auto"/>
          <w:sz w:val="22"/>
          <w:szCs w:val="22"/>
        </w:rPr>
        <w:t>niniejszego paragrafu, Wykonawca wyraża zgodę, by Zamawiający potrącił równowartość dodatkowego zabezpieczenia z jego wynagrodzenia.</w:t>
      </w:r>
    </w:p>
    <w:p w:rsidR="00E8404D" w:rsidRDefault="00D37CC6"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7.</w:t>
      </w:r>
      <w:r>
        <w:rPr>
          <w:rFonts w:ascii="Times New Roman" w:hAnsi="Times New Roman" w:cs="Times New Roman"/>
          <w:sz w:val="22"/>
          <w:szCs w:val="22"/>
        </w:rPr>
        <w:tab/>
        <w:t>W przypadku odstąpienia od umowy z przyczyn leżących po stronie Zamawiającego zabezpieczenie zostanie zwrócone Wykonawcy w całości lub pomniejszone o kwoty zużyte na pokrycie roszczeń o ile takie do daty odstąpienia nastąpią,</w:t>
      </w:r>
    </w:p>
    <w:p w:rsidR="00E8404D" w:rsidRDefault="00D37CC6" w:rsidP="00892D05">
      <w:pPr>
        <w:pStyle w:val="Tekstpodstawowywcity210"/>
        <w:ind w:left="284" w:hanging="284"/>
        <w:jc w:val="both"/>
        <w:rPr>
          <w:rFonts w:ascii="Times New Roman" w:hAnsi="Times New Roman" w:cs="Times New Roman"/>
          <w:sz w:val="22"/>
          <w:szCs w:val="22"/>
        </w:rPr>
      </w:pPr>
      <w:r>
        <w:rPr>
          <w:rFonts w:ascii="Times New Roman" w:hAnsi="Times New Roman" w:cs="Times New Roman"/>
          <w:sz w:val="22"/>
          <w:szCs w:val="22"/>
        </w:rPr>
        <w:t>8.</w:t>
      </w:r>
      <w:r>
        <w:rPr>
          <w:rFonts w:ascii="Times New Roman" w:hAnsi="Times New Roman" w:cs="Times New Roman"/>
          <w:sz w:val="22"/>
          <w:szCs w:val="22"/>
        </w:rPr>
        <w:tab/>
        <w:t xml:space="preserve">W trakcie realizacji umowy, Wykonawca może dokonać </w:t>
      </w:r>
      <w:r w:rsidR="00892D05">
        <w:rPr>
          <w:rFonts w:ascii="Times New Roman" w:hAnsi="Times New Roman" w:cs="Times New Roman"/>
          <w:sz w:val="22"/>
          <w:szCs w:val="22"/>
        </w:rPr>
        <w:t xml:space="preserve">zmiany formy zabezpieczenia na </w:t>
      </w:r>
      <w:r>
        <w:rPr>
          <w:rFonts w:ascii="Times New Roman" w:hAnsi="Times New Roman" w:cs="Times New Roman"/>
          <w:sz w:val="22"/>
          <w:szCs w:val="22"/>
        </w:rPr>
        <w:t>jedną lub kilka form, o których mowa w ogłoszeniu. Zmiana formy zabezpieczenia musi być dokonana z zachowaniem ciągłości zabezpieczenia, bez zmiany jego wysokości.</w:t>
      </w:r>
      <w:r>
        <w:rPr>
          <w:rFonts w:ascii="Times New Roman" w:hAnsi="Times New Roman" w:cs="Times New Roman"/>
          <w:color w:val="auto"/>
          <w:sz w:val="22"/>
          <w:szCs w:val="22"/>
        </w:rPr>
        <w:t xml:space="preserve"> Warunki zawarte w nowej formie winny być zaakceptowane prze Zamawiającego.</w:t>
      </w:r>
    </w:p>
    <w:p w:rsidR="00E8404D" w:rsidRDefault="00E8404D">
      <w:pPr>
        <w:pStyle w:val="Normal1"/>
        <w:tabs>
          <w:tab w:val="left" w:pos="568"/>
          <w:tab w:val="left" w:pos="746"/>
        </w:tabs>
        <w:ind w:left="284" w:hanging="284"/>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lang w:eastAsia="pl-PL"/>
        </w:rPr>
      </w:pPr>
      <w:r>
        <w:rPr>
          <w:rFonts w:ascii="Times New Roman" w:hAnsi="Times New Roman" w:cs="Times New Roman"/>
          <w:sz w:val="22"/>
          <w:szCs w:val="22"/>
          <w:lang w:eastAsia="pl-PL"/>
        </w:rPr>
        <w:t>§ 17</w:t>
      </w:r>
    </w:p>
    <w:p w:rsidR="00E8404D" w:rsidRDefault="00D37CC6" w:rsidP="00892D05">
      <w:pPr>
        <w:pStyle w:val="Akapitzlist"/>
        <w:numPr>
          <w:ilvl w:val="0"/>
          <w:numId w:val="23"/>
        </w:numPr>
        <w:suppressAutoHyphens w:val="0"/>
        <w:overflowPunct/>
        <w:ind w:left="284" w:hanging="284"/>
        <w:contextualSpacing/>
        <w:jc w:val="both"/>
        <w:rPr>
          <w:rFonts w:ascii="Times New Roman" w:hAnsi="Times New Roman" w:cs="Times New Roman"/>
          <w:sz w:val="22"/>
          <w:szCs w:val="22"/>
        </w:rPr>
      </w:pPr>
      <w:r>
        <w:rPr>
          <w:rFonts w:ascii="Times New Roman" w:hAnsi="Times New Roman" w:cs="Times New Roman"/>
          <w:sz w:val="22"/>
          <w:szCs w:val="22"/>
          <w:lang w:eastAsia="pl-PL"/>
        </w:rPr>
        <w:t>Wszystkie zawiadomienia, oświadczenia, żądania oraz inna korespondencja dokonywana na podstawie Umowy będą sporządzane na piśmie i doręczane drugiej Stronie osobiście lub wysłane za potwierdzeniem odbioru listem poleconym lub przesyłką kurierską albo też wysłane faksem lub pocztą elektroniczną na podany poniżej adres lub numer drugiej Strony albo na taki inny adres, numer faksu lub adres poczty elektronicznej, o jakim Strona taka zawiadomi w tym celu drugą Stronę. Strony uzgadniają, iż na żądanie drugiej Strony zawiadomienia przesłane faksem lub pocztą elektroniczną zostaną niezwłocznie sporządzane na piśmie i doręczane drugiej Stronie osobiście lub wysłane za potwierdzeniem odbioru listem poleconym lub przesyłką kurierską. Tak dokonane doręczenia będą skuteczne niezależnie od jakiejkolwiek zmiany adresu Strony, o której Strona taka nie zawiadomiła.</w:t>
      </w:r>
    </w:p>
    <w:p w:rsidR="00E8404D" w:rsidRDefault="00D37CC6" w:rsidP="00892D05">
      <w:pPr>
        <w:numPr>
          <w:ilvl w:val="0"/>
          <w:numId w:val="23"/>
        </w:numPr>
        <w:tabs>
          <w:tab w:val="left" w:pos="284"/>
        </w:tabs>
        <w:suppressAutoHyphens w:val="0"/>
        <w:overflowPunct/>
        <w:ind w:left="284" w:hanging="284"/>
        <w:contextualSpacing/>
        <w:jc w:val="both"/>
        <w:rPr>
          <w:rFonts w:ascii="Times New Roman" w:hAnsi="Times New Roman" w:cs="Times New Roman"/>
          <w:b/>
          <w:sz w:val="22"/>
          <w:szCs w:val="22"/>
        </w:rPr>
      </w:pPr>
      <w:r>
        <w:rPr>
          <w:rFonts w:ascii="Times New Roman" w:hAnsi="Times New Roman" w:cs="Times New Roman"/>
          <w:sz w:val="22"/>
          <w:szCs w:val="22"/>
        </w:rPr>
        <w:t>Wszelkie oświadczenia, zawiadomienia i informacje, związane z realizacją niniejszej umowy będą przekazywane pisemnie, faxem lub drogą elektroniczną na następujące adresy i numery:</w:t>
      </w:r>
    </w:p>
    <w:p w:rsidR="00E8404D" w:rsidRDefault="00D37CC6" w:rsidP="00892D05">
      <w:pPr>
        <w:widowControl w:val="0"/>
        <w:ind w:left="284"/>
        <w:jc w:val="both"/>
        <w:rPr>
          <w:rFonts w:ascii="Times New Roman" w:hAnsi="Times New Roman" w:cs="Times New Roman"/>
          <w:sz w:val="22"/>
          <w:szCs w:val="22"/>
        </w:rPr>
      </w:pPr>
      <w:r>
        <w:rPr>
          <w:rFonts w:ascii="Times New Roman" w:hAnsi="Times New Roman" w:cs="Times New Roman"/>
          <w:b/>
          <w:sz w:val="22"/>
          <w:szCs w:val="22"/>
        </w:rPr>
        <w:t xml:space="preserve">Zamawiający: </w:t>
      </w:r>
    </w:p>
    <w:p w:rsidR="00E8404D" w:rsidRDefault="00D37CC6" w:rsidP="00892D05">
      <w:pPr>
        <w:widowControl w:val="0"/>
        <w:tabs>
          <w:tab w:val="left" w:leader="dot" w:pos="8789"/>
        </w:tabs>
        <w:ind w:left="284"/>
        <w:jc w:val="both"/>
        <w:rPr>
          <w:rFonts w:ascii="Times New Roman" w:hAnsi="Times New Roman" w:cs="Times New Roman"/>
          <w:sz w:val="22"/>
          <w:szCs w:val="22"/>
          <w:lang w:val="en-US"/>
        </w:rPr>
      </w:pPr>
      <w:r>
        <w:rPr>
          <w:rFonts w:ascii="Times New Roman" w:hAnsi="Times New Roman" w:cs="Times New Roman"/>
          <w:sz w:val="22"/>
          <w:szCs w:val="22"/>
        </w:rPr>
        <w:t xml:space="preserve">Adres: ul. Bolesława Czerwieńskiego 16, 31-319 Kraków </w:t>
      </w:r>
    </w:p>
    <w:p w:rsidR="00E8404D" w:rsidRDefault="00D37CC6" w:rsidP="00892D05">
      <w:pPr>
        <w:widowControl w:val="0"/>
        <w:tabs>
          <w:tab w:val="left" w:leader="dot" w:pos="8789"/>
        </w:tabs>
        <w:ind w:left="284"/>
        <w:jc w:val="both"/>
        <w:rPr>
          <w:rFonts w:ascii="Times New Roman" w:hAnsi="Times New Roman" w:cs="Times New Roman"/>
          <w:sz w:val="22"/>
          <w:szCs w:val="22"/>
          <w:lang w:val="de-DE"/>
        </w:rPr>
      </w:pPr>
      <w:r>
        <w:rPr>
          <w:rFonts w:ascii="Times New Roman" w:hAnsi="Times New Roman" w:cs="Times New Roman"/>
          <w:sz w:val="22"/>
          <w:szCs w:val="22"/>
          <w:lang w:val="en-US"/>
        </w:rPr>
        <w:t>Tel. …………………………., fax. 12-616-61-75</w:t>
      </w:r>
    </w:p>
    <w:p w:rsidR="00E8404D" w:rsidRDefault="00D37CC6" w:rsidP="00892D05">
      <w:pPr>
        <w:widowControl w:val="0"/>
        <w:tabs>
          <w:tab w:val="left" w:leader="dot" w:pos="8789"/>
        </w:tabs>
        <w:ind w:left="284"/>
        <w:jc w:val="both"/>
        <w:rPr>
          <w:rFonts w:ascii="Times New Roman" w:hAnsi="Times New Roman" w:cs="Times New Roman"/>
          <w:b/>
          <w:sz w:val="22"/>
          <w:szCs w:val="22"/>
        </w:rPr>
      </w:pPr>
      <w:proofErr w:type="spellStart"/>
      <w:r>
        <w:rPr>
          <w:rFonts w:ascii="Times New Roman" w:hAnsi="Times New Roman" w:cs="Times New Roman"/>
          <w:sz w:val="22"/>
          <w:szCs w:val="22"/>
          <w:lang w:val="de-DE"/>
        </w:rPr>
        <w:t>Adres</w:t>
      </w:r>
      <w:proofErr w:type="spellEnd"/>
      <w:r>
        <w:rPr>
          <w:rFonts w:ascii="Times New Roman" w:hAnsi="Times New Roman" w:cs="Times New Roman"/>
          <w:sz w:val="22"/>
          <w:szCs w:val="22"/>
          <w:lang w:val="de-DE"/>
        </w:rPr>
        <w:t xml:space="preserve"> </w:t>
      </w:r>
      <w:proofErr w:type="spellStart"/>
      <w:r>
        <w:rPr>
          <w:rFonts w:ascii="Times New Roman" w:hAnsi="Times New Roman" w:cs="Times New Roman"/>
          <w:sz w:val="22"/>
          <w:szCs w:val="22"/>
          <w:lang w:val="de-DE"/>
        </w:rPr>
        <w:t>e-mail</w:t>
      </w:r>
      <w:proofErr w:type="spellEnd"/>
      <w:r>
        <w:rPr>
          <w:rFonts w:ascii="Times New Roman" w:hAnsi="Times New Roman" w:cs="Times New Roman"/>
          <w:sz w:val="22"/>
          <w:szCs w:val="22"/>
          <w:lang w:val="de-DE"/>
        </w:rPr>
        <w:t>: ……………………………………………..</w:t>
      </w:r>
    </w:p>
    <w:p w:rsidR="00E8404D" w:rsidRDefault="00D37CC6" w:rsidP="00892D05">
      <w:pPr>
        <w:widowControl w:val="0"/>
        <w:ind w:left="284"/>
        <w:jc w:val="both"/>
        <w:rPr>
          <w:rFonts w:ascii="Times New Roman" w:hAnsi="Times New Roman" w:cs="Times New Roman"/>
          <w:sz w:val="22"/>
          <w:szCs w:val="22"/>
        </w:rPr>
      </w:pPr>
      <w:r>
        <w:rPr>
          <w:rFonts w:ascii="Times New Roman" w:hAnsi="Times New Roman" w:cs="Times New Roman"/>
          <w:b/>
          <w:sz w:val="22"/>
          <w:szCs w:val="22"/>
        </w:rPr>
        <w:t xml:space="preserve">Wykonawca: </w:t>
      </w:r>
    </w:p>
    <w:p w:rsidR="00E8404D" w:rsidRDefault="00D37CC6" w:rsidP="00892D05">
      <w:pPr>
        <w:widowControl w:val="0"/>
        <w:tabs>
          <w:tab w:val="left" w:leader="dot" w:pos="8789"/>
        </w:tabs>
        <w:ind w:left="284"/>
        <w:jc w:val="both"/>
        <w:rPr>
          <w:rFonts w:ascii="Times New Roman" w:hAnsi="Times New Roman" w:cs="Times New Roman"/>
          <w:sz w:val="22"/>
          <w:szCs w:val="22"/>
          <w:lang w:val="de-DE"/>
        </w:rPr>
      </w:pPr>
      <w:r>
        <w:rPr>
          <w:rFonts w:ascii="Times New Roman" w:hAnsi="Times New Roman" w:cs="Times New Roman"/>
          <w:sz w:val="22"/>
          <w:szCs w:val="22"/>
        </w:rPr>
        <w:t>Adres: ……………………………………………………………………………………..………</w:t>
      </w:r>
    </w:p>
    <w:p w:rsidR="00E8404D" w:rsidRDefault="00D37CC6" w:rsidP="00892D05">
      <w:pPr>
        <w:widowControl w:val="0"/>
        <w:tabs>
          <w:tab w:val="left" w:leader="dot" w:pos="8789"/>
        </w:tabs>
        <w:ind w:left="284"/>
        <w:jc w:val="both"/>
        <w:rPr>
          <w:rFonts w:ascii="Times New Roman" w:hAnsi="Times New Roman" w:cs="Times New Roman"/>
          <w:sz w:val="22"/>
          <w:szCs w:val="22"/>
          <w:lang w:val="de-DE"/>
        </w:rPr>
      </w:pPr>
      <w:r>
        <w:rPr>
          <w:rFonts w:ascii="Times New Roman" w:hAnsi="Times New Roman" w:cs="Times New Roman"/>
          <w:sz w:val="22"/>
          <w:szCs w:val="22"/>
          <w:lang w:val="de-DE"/>
        </w:rPr>
        <w:t>Tel/fax …………………………………………………………………………………………….</w:t>
      </w:r>
    </w:p>
    <w:p w:rsidR="00E8404D" w:rsidRDefault="00D37CC6" w:rsidP="00892D05">
      <w:pPr>
        <w:widowControl w:val="0"/>
        <w:tabs>
          <w:tab w:val="left" w:leader="dot" w:pos="8789"/>
        </w:tabs>
        <w:ind w:left="284"/>
        <w:jc w:val="both"/>
        <w:rPr>
          <w:rFonts w:ascii="Times New Roman" w:hAnsi="Times New Roman" w:cs="Times New Roman"/>
          <w:sz w:val="22"/>
          <w:szCs w:val="22"/>
        </w:rPr>
      </w:pPr>
      <w:proofErr w:type="spellStart"/>
      <w:r>
        <w:rPr>
          <w:rFonts w:ascii="Times New Roman" w:hAnsi="Times New Roman" w:cs="Times New Roman"/>
          <w:sz w:val="22"/>
          <w:szCs w:val="22"/>
          <w:lang w:val="de-DE"/>
        </w:rPr>
        <w:t>Adres</w:t>
      </w:r>
      <w:proofErr w:type="spellEnd"/>
      <w:r>
        <w:rPr>
          <w:rFonts w:ascii="Times New Roman" w:hAnsi="Times New Roman" w:cs="Times New Roman"/>
          <w:sz w:val="22"/>
          <w:szCs w:val="22"/>
          <w:lang w:val="de-DE"/>
        </w:rPr>
        <w:t xml:space="preserve"> </w:t>
      </w:r>
      <w:proofErr w:type="spellStart"/>
      <w:r>
        <w:rPr>
          <w:rFonts w:ascii="Times New Roman" w:hAnsi="Times New Roman" w:cs="Times New Roman"/>
          <w:sz w:val="22"/>
          <w:szCs w:val="22"/>
          <w:lang w:val="de-DE"/>
        </w:rPr>
        <w:t>e-mail</w:t>
      </w:r>
      <w:proofErr w:type="spellEnd"/>
      <w:r>
        <w:rPr>
          <w:rFonts w:ascii="Times New Roman" w:hAnsi="Times New Roman" w:cs="Times New Roman"/>
          <w:sz w:val="22"/>
          <w:szCs w:val="22"/>
          <w:lang w:val="de-DE"/>
        </w:rPr>
        <w:t>:</w:t>
      </w:r>
      <w:r>
        <w:rPr>
          <w:rFonts w:ascii="Times New Roman" w:hAnsi="Times New Roman" w:cs="Times New Roman"/>
          <w:sz w:val="22"/>
          <w:szCs w:val="22"/>
          <w:lang w:val="de-DE"/>
        </w:rPr>
        <w:tab/>
        <w:t>……….</w:t>
      </w:r>
    </w:p>
    <w:p w:rsidR="00E8404D" w:rsidRDefault="00D37CC6" w:rsidP="00EA2B44">
      <w:pPr>
        <w:widowControl w:val="0"/>
        <w:numPr>
          <w:ilvl w:val="0"/>
          <w:numId w:val="23"/>
        </w:numPr>
        <w:tabs>
          <w:tab w:val="left" w:pos="284"/>
        </w:tabs>
        <w:suppressAutoHyphens w:val="0"/>
        <w:overflowPunct/>
        <w:ind w:left="284" w:hanging="284"/>
        <w:jc w:val="both"/>
        <w:rPr>
          <w:rFonts w:ascii="Times New Roman" w:hAnsi="Times New Roman" w:cs="Times New Roman"/>
          <w:b/>
          <w:sz w:val="22"/>
          <w:szCs w:val="22"/>
        </w:rPr>
      </w:pPr>
      <w:r>
        <w:rPr>
          <w:rFonts w:ascii="Times New Roman" w:hAnsi="Times New Roman" w:cs="Times New Roman"/>
          <w:sz w:val="22"/>
          <w:szCs w:val="22"/>
        </w:rPr>
        <w:lastRenderedPageBreak/>
        <w:t>Strony niniejszej umowy wskazują poza osobami wskazanym jako inspektorzy nadzoru inwestorskiego  wskazują następujące osoby do bieżących kontaktów:</w:t>
      </w:r>
    </w:p>
    <w:p w:rsidR="00E8404D" w:rsidRDefault="00D37CC6" w:rsidP="00EA2B44">
      <w:pPr>
        <w:widowControl w:val="0"/>
        <w:ind w:firstLine="284"/>
        <w:jc w:val="both"/>
        <w:rPr>
          <w:rFonts w:ascii="Times New Roman" w:hAnsi="Times New Roman" w:cs="Times New Roman"/>
          <w:sz w:val="22"/>
          <w:szCs w:val="22"/>
        </w:rPr>
      </w:pPr>
      <w:r>
        <w:rPr>
          <w:rFonts w:ascii="Times New Roman" w:hAnsi="Times New Roman" w:cs="Times New Roman"/>
          <w:b/>
          <w:sz w:val="22"/>
          <w:szCs w:val="22"/>
        </w:rPr>
        <w:t xml:space="preserve">Zamawiający: </w:t>
      </w:r>
    </w:p>
    <w:p w:rsidR="00E8404D" w:rsidRDefault="00D37CC6" w:rsidP="00EA2B44">
      <w:pPr>
        <w:widowControl w:val="0"/>
        <w:tabs>
          <w:tab w:val="left" w:leader="dot" w:pos="8789"/>
        </w:tabs>
        <w:ind w:firstLine="284"/>
        <w:jc w:val="both"/>
        <w:rPr>
          <w:rFonts w:ascii="Times New Roman" w:hAnsi="Times New Roman" w:cs="Times New Roman"/>
          <w:b/>
          <w:sz w:val="22"/>
          <w:szCs w:val="22"/>
        </w:rPr>
      </w:pPr>
      <w:r>
        <w:rPr>
          <w:rFonts w:ascii="Times New Roman" w:hAnsi="Times New Roman" w:cs="Times New Roman"/>
          <w:sz w:val="22"/>
          <w:szCs w:val="22"/>
        </w:rPr>
        <w:t xml:space="preserve">Osoba do kontaktów </w:t>
      </w:r>
      <w:r>
        <w:rPr>
          <w:rFonts w:ascii="Times New Roman" w:hAnsi="Times New Roman" w:cs="Times New Roman"/>
          <w:b/>
          <w:sz w:val="22"/>
          <w:szCs w:val="22"/>
        </w:rPr>
        <w:t>…………………………...</w:t>
      </w:r>
    </w:p>
    <w:p w:rsidR="00E8404D" w:rsidRDefault="00D37CC6" w:rsidP="00EA2B44">
      <w:pPr>
        <w:widowControl w:val="0"/>
        <w:ind w:firstLine="284"/>
        <w:jc w:val="both"/>
        <w:rPr>
          <w:rFonts w:ascii="Times New Roman" w:hAnsi="Times New Roman" w:cs="Times New Roman"/>
          <w:sz w:val="22"/>
          <w:szCs w:val="22"/>
        </w:rPr>
      </w:pPr>
      <w:r>
        <w:rPr>
          <w:rFonts w:ascii="Times New Roman" w:hAnsi="Times New Roman" w:cs="Times New Roman"/>
          <w:b/>
          <w:sz w:val="22"/>
          <w:szCs w:val="22"/>
        </w:rPr>
        <w:t xml:space="preserve">Wykonawca: </w:t>
      </w:r>
    </w:p>
    <w:p w:rsidR="00E8404D" w:rsidRDefault="00D37CC6" w:rsidP="00EA2B44">
      <w:pPr>
        <w:widowControl w:val="0"/>
        <w:tabs>
          <w:tab w:val="left" w:leader="dot" w:pos="8789"/>
        </w:tabs>
        <w:ind w:firstLine="284"/>
        <w:jc w:val="both"/>
        <w:rPr>
          <w:rFonts w:ascii="Times New Roman" w:hAnsi="Times New Roman" w:cs="Times New Roman"/>
          <w:sz w:val="22"/>
          <w:szCs w:val="22"/>
        </w:rPr>
      </w:pPr>
      <w:r>
        <w:rPr>
          <w:rFonts w:ascii="Times New Roman" w:hAnsi="Times New Roman" w:cs="Times New Roman"/>
          <w:sz w:val="22"/>
          <w:szCs w:val="22"/>
        </w:rPr>
        <w:t xml:space="preserve">Osoba do kontaktów……………………………………………………………………………… </w:t>
      </w:r>
    </w:p>
    <w:p w:rsidR="00EA2B44" w:rsidRDefault="00D37CC6" w:rsidP="00EA2B44">
      <w:pPr>
        <w:widowControl w:val="0"/>
        <w:numPr>
          <w:ilvl w:val="0"/>
          <w:numId w:val="23"/>
        </w:numPr>
        <w:tabs>
          <w:tab w:val="left" w:pos="284"/>
        </w:tabs>
        <w:suppressAutoHyphens w:val="0"/>
        <w:overflowPunct/>
        <w:ind w:left="397" w:hanging="397"/>
        <w:jc w:val="both"/>
        <w:rPr>
          <w:rFonts w:ascii="Times New Roman" w:hAnsi="Times New Roman" w:cs="Times New Roman"/>
          <w:spacing w:val="-3"/>
          <w:sz w:val="22"/>
          <w:szCs w:val="22"/>
        </w:rPr>
      </w:pPr>
      <w:r>
        <w:rPr>
          <w:rFonts w:ascii="Times New Roman" w:hAnsi="Times New Roman" w:cs="Times New Roman"/>
          <w:sz w:val="22"/>
          <w:szCs w:val="22"/>
        </w:rPr>
        <w:t>Zmiana ww. osób wymaga sporządzenia aneksu, po pisemnym powiadomieniu drugiej strony.</w:t>
      </w:r>
    </w:p>
    <w:p w:rsidR="00EA2B44" w:rsidRDefault="00D37CC6" w:rsidP="00EA2B44">
      <w:pPr>
        <w:widowControl w:val="0"/>
        <w:numPr>
          <w:ilvl w:val="0"/>
          <w:numId w:val="23"/>
        </w:numPr>
        <w:tabs>
          <w:tab w:val="left" w:pos="284"/>
        </w:tabs>
        <w:suppressAutoHyphens w:val="0"/>
        <w:overflowPunct/>
        <w:ind w:left="284" w:hanging="284"/>
        <w:jc w:val="both"/>
        <w:rPr>
          <w:rFonts w:ascii="Times New Roman" w:hAnsi="Times New Roman" w:cs="Times New Roman"/>
          <w:spacing w:val="-3"/>
          <w:sz w:val="22"/>
          <w:szCs w:val="22"/>
        </w:rPr>
      </w:pPr>
      <w:r w:rsidRPr="00EA2B44">
        <w:rPr>
          <w:rFonts w:ascii="Times New Roman" w:hAnsi="Times New Roman" w:cs="Times New Roman"/>
          <w:spacing w:val="-3"/>
          <w:sz w:val="22"/>
          <w:szCs w:val="22"/>
        </w:rPr>
        <w:t>Osoby wskazane w ust. 3 nie są upoważnione do składania oświadczeń woli</w:t>
      </w:r>
      <w:r w:rsidR="00EA2B44">
        <w:rPr>
          <w:rFonts w:ascii="Times New Roman" w:hAnsi="Times New Roman" w:cs="Times New Roman"/>
          <w:spacing w:val="-3"/>
          <w:sz w:val="22"/>
          <w:szCs w:val="22"/>
        </w:rPr>
        <w:t xml:space="preserve"> w imieniu Zamawiającego, które </w:t>
      </w:r>
      <w:r w:rsidRPr="00EA2B44">
        <w:rPr>
          <w:rFonts w:ascii="Times New Roman" w:hAnsi="Times New Roman" w:cs="Times New Roman"/>
          <w:spacing w:val="-3"/>
          <w:sz w:val="22"/>
          <w:szCs w:val="22"/>
        </w:rPr>
        <w:t>zmierzałyby do zmiany bądź uzupełnienia niniejszej umowy.</w:t>
      </w:r>
    </w:p>
    <w:p w:rsidR="00EA2B44" w:rsidRPr="00EA2B44" w:rsidRDefault="00D37CC6" w:rsidP="00EA2B44">
      <w:pPr>
        <w:widowControl w:val="0"/>
        <w:numPr>
          <w:ilvl w:val="0"/>
          <w:numId w:val="23"/>
        </w:numPr>
        <w:tabs>
          <w:tab w:val="left" w:pos="284"/>
        </w:tabs>
        <w:suppressAutoHyphens w:val="0"/>
        <w:overflowPunct/>
        <w:ind w:left="284" w:hanging="284"/>
        <w:jc w:val="both"/>
        <w:rPr>
          <w:rFonts w:ascii="Times New Roman" w:hAnsi="Times New Roman" w:cs="Times New Roman"/>
          <w:spacing w:val="-3"/>
          <w:sz w:val="22"/>
          <w:szCs w:val="22"/>
        </w:rPr>
      </w:pPr>
      <w:r w:rsidRPr="00EA2B44">
        <w:rPr>
          <w:rFonts w:ascii="Times New Roman" w:hAnsi="Times New Roman" w:cs="Times New Roman"/>
          <w:sz w:val="22"/>
          <w:szCs w:val="22"/>
          <w:lang w:eastAsia="pl-PL"/>
        </w:rPr>
        <w:t xml:space="preserve">Zawiadomienia dokonane w sposób określony ust. 1 będą uważane za dokonane z chwilą doręczenia, </w:t>
      </w:r>
      <w:r w:rsidR="00EA2B44">
        <w:rPr>
          <w:rFonts w:ascii="Times New Roman" w:hAnsi="Times New Roman" w:cs="Times New Roman"/>
          <w:sz w:val="22"/>
          <w:szCs w:val="22"/>
          <w:lang w:eastAsia="pl-PL"/>
        </w:rPr>
        <w:br/>
      </w:r>
      <w:r w:rsidRPr="00EA2B44">
        <w:rPr>
          <w:rFonts w:ascii="Times New Roman" w:hAnsi="Times New Roman" w:cs="Times New Roman"/>
          <w:sz w:val="22"/>
          <w:szCs w:val="22"/>
          <w:lang w:eastAsia="pl-PL"/>
        </w:rPr>
        <w:t xml:space="preserve">a w przypadku zawiadomień przesłanych faksem lub pocztą elektroniczną doręczenia uważa się za dokonane z chwilą potwierdzenia ich odbioru przez drugą Stronę. Równocześnie Strony ustalają, iż </w:t>
      </w:r>
      <w:r w:rsidR="00EA2B44">
        <w:rPr>
          <w:rFonts w:ascii="Times New Roman" w:hAnsi="Times New Roman" w:cs="Times New Roman"/>
          <w:sz w:val="22"/>
          <w:szCs w:val="22"/>
          <w:lang w:eastAsia="pl-PL"/>
        </w:rPr>
        <w:br/>
      </w:r>
      <w:r w:rsidRPr="00EA2B44">
        <w:rPr>
          <w:rFonts w:ascii="Times New Roman" w:hAnsi="Times New Roman" w:cs="Times New Roman"/>
          <w:sz w:val="22"/>
          <w:szCs w:val="22"/>
          <w:lang w:eastAsia="pl-PL"/>
        </w:rPr>
        <w:t>w razie nieodebrania przez Stronę poprawnie adresowanej jednokrotnie awizowanej przesyłki następuje skutek doręczenia. Każda ze Stron może zmienić swój adres poprzez zawiadomienie przekazane drugiej Stronie w sposób określony powyżej.</w:t>
      </w:r>
    </w:p>
    <w:p w:rsidR="00EA2B44" w:rsidRPr="00EA2B44" w:rsidRDefault="00D37CC6" w:rsidP="00EA2B44">
      <w:pPr>
        <w:widowControl w:val="0"/>
        <w:numPr>
          <w:ilvl w:val="0"/>
          <w:numId w:val="23"/>
        </w:numPr>
        <w:tabs>
          <w:tab w:val="left" w:pos="284"/>
        </w:tabs>
        <w:suppressAutoHyphens w:val="0"/>
        <w:overflowPunct/>
        <w:ind w:left="284" w:hanging="284"/>
        <w:jc w:val="both"/>
        <w:rPr>
          <w:rFonts w:ascii="Times New Roman" w:hAnsi="Times New Roman" w:cs="Times New Roman"/>
          <w:spacing w:val="-3"/>
          <w:sz w:val="22"/>
          <w:szCs w:val="22"/>
        </w:rPr>
      </w:pPr>
      <w:r w:rsidRPr="00EA2B44">
        <w:rPr>
          <w:rFonts w:ascii="Times New Roman" w:hAnsi="Times New Roman" w:cs="Times New Roman"/>
          <w:sz w:val="22"/>
          <w:szCs w:val="22"/>
          <w:lang w:eastAsia="pl-PL"/>
        </w:rPr>
        <w:t>Strony uzgadniają, iż oświadczenia/zawiadomienia dotyczące wypowiedzenia lub odstąpienia od umowy, będą składane wyłącznie w formie pisemnej i doręczane drugiej Stronie osobiście lub wysłane za potwierdzeniem odbioru listem poleconym. Jednocześnie Strony ustalają, iż w razie nieodebrania przez Stronę poprawnie adresowanej jednokrotnie awizowanej przesyłki następuje skutek doręczenia.</w:t>
      </w:r>
    </w:p>
    <w:p w:rsidR="00E8404D" w:rsidRPr="00EA2B44" w:rsidRDefault="00D37CC6" w:rsidP="00EA2B44">
      <w:pPr>
        <w:widowControl w:val="0"/>
        <w:numPr>
          <w:ilvl w:val="0"/>
          <w:numId w:val="23"/>
        </w:numPr>
        <w:tabs>
          <w:tab w:val="left" w:pos="284"/>
        </w:tabs>
        <w:suppressAutoHyphens w:val="0"/>
        <w:overflowPunct/>
        <w:ind w:left="284" w:hanging="284"/>
        <w:jc w:val="both"/>
        <w:rPr>
          <w:rFonts w:ascii="Times New Roman" w:hAnsi="Times New Roman" w:cs="Times New Roman"/>
          <w:spacing w:val="-3"/>
          <w:sz w:val="22"/>
          <w:szCs w:val="22"/>
        </w:rPr>
      </w:pPr>
      <w:r w:rsidRPr="00EA2B44">
        <w:rPr>
          <w:rFonts w:ascii="Times New Roman" w:hAnsi="Times New Roman" w:cs="Times New Roman"/>
          <w:sz w:val="22"/>
          <w:szCs w:val="22"/>
          <w:lang w:eastAsia="pl-PL"/>
        </w:rPr>
        <w:t xml:space="preserve">W przypadku zmiany przez którąkolwiek ze Stron, adresu, numeru telefonu lub faksu, powiadomi ona </w:t>
      </w:r>
      <w:r w:rsidR="00EA2B44">
        <w:rPr>
          <w:rFonts w:ascii="Times New Roman" w:hAnsi="Times New Roman" w:cs="Times New Roman"/>
          <w:sz w:val="22"/>
          <w:szCs w:val="22"/>
          <w:lang w:eastAsia="pl-PL"/>
        </w:rPr>
        <w:br/>
      </w:r>
      <w:r w:rsidRPr="00EA2B44">
        <w:rPr>
          <w:rFonts w:ascii="Times New Roman" w:hAnsi="Times New Roman" w:cs="Times New Roman"/>
          <w:sz w:val="22"/>
          <w:szCs w:val="22"/>
          <w:lang w:eastAsia="pl-PL"/>
        </w:rPr>
        <w:t>o tym fakcie drugą Stronę na piśmie. Powiadomienie takie nastąpi najpóźniej w dniu poprzedzającym taką zmianę. W przypadku braku powiadomienia o takiej zmianie – wysłanie korespondencji na dotychczasowy adres będzie uważane za doręczone.</w:t>
      </w:r>
    </w:p>
    <w:p w:rsidR="00EA2B44" w:rsidRPr="00EA2B44" w:rsidRDefault="00EA2B44" w:rsidP="00EA2B44">
      <w:pPr>
        <w:widowControl w:val="0"/>
        <w:tabs>
          <w:tab w:val="left" w:pos="284"/>
        </w:tabs>
        <w:suppressAutoHyphens w:val="0"/>
        <w:overflowPunct/>
        <w:ind w:left="284"/>
        <w:jc w:val="both"/>
        <w:rPr>
          <w:rFonts w:ascii="Times New Roman" w:hAnsi="Times New Roman" w:cs="Times New Roman"/>
          <w:spacing w:val="-3"/>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18</w:t>
      </w:r>
    </w:p>
    <w:p w:rsidR="00E8404D" w:rsidRDefault="00D37CC6">
      <w:pPr>
        <w:tabs>
          <w:tab w:val="left" w:pos="462"/>
          <w:tab w:val="left" w:pos="567"/>
        </w:tabs>
        <w:jc w:val="both"/>
        <w:rPr>
          <w:rFonts w:ascii="Times New Roman" w:hAnsi="Times New Roman" w:cs="Times New Roman"/>
          <w:sz w:val="22"/>
          <w:szCs w:val="22"/>
        </w:rPr>
      </w:pPr>
      <w:r>
        <w:rPr>
          <w:rFonts w:ascii="Times New Roman" w:hAnsi="Times New Roman" w:cs="Times New Roman"/>
          <w:sz w:val="22"/>
          <w:szCs w:val="22"/>
        </w:rPr>
        <w:t>Wszelkie zmiany i uzupełnienia treści niniejszej umowy wymagają dla swej ważności formy pisemnej, pod rygorem nieważności.</w:t>
      </w:r>
    </w:p>
    <w:p w:rsidR="00EA2B44" w:rsidRDefault="00EA2B44">
      <w:pPr>
        <w:tabs>
          <w:tab w:val="left" w:pos="462"/>
          <w:tab w:val="left" w:pos="567"/>
        </w:tabs>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19</w:t>
      </w:r>
    </w:p>
    <w:p w:rsidR="00E8404D" w:rsidRDefault="00D37CC6">
      <w:pPr>
        <w:tabs>
          <w:tab w:val="left" w:pos="0"/>
          <w:tab w:val="left" w:pos="462"/>
        </w:tabs>
        <w:jc w:val="both"/>
        <w:rPr>
          <w:rFonts w:ascii="Times New Roman" w:hAnsi="Times New Roman" w:cs="Times New Roman"/>
          <w:sz w:val="22"/>
          <w:szCs w:val="22"/>
        </w:rPr>
      </w:pPr>
      <w:r>
        <w:rPr>
          <w:rFonts w:ascii="Times New Roman" w:hAnsi="Times New Roman" w:cs="Times New Roman"/>
          <w:sz w:val="22"/>
          <w:szCs w:val="22"/>
        </w:rPr>
        <w:t xml:space="preserve">Wykonawca nie może bez uprzedniej zgody Zamawiającego, wyrażonej na piśmie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 1 i 2 kodeksu cywilnego. </w:t>
      </w:r>
    </w:p>
    <w:p w:rsidR="00EA2B44" w:rsidRDefault="00EA2B44">
      <w:pPr>
        <w:tabs>
          <w:tab w:val="left" w:pos="0"/>
          <w:tab w:val="left" w:pos="462"/>
        </w:tabs>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20</w:t>
      </w:r>
    </w:p>
    <w:p w:rsidR="00E8404D" w:rsidRDefault="00D37CC6">
      <w:pPr>
        <w:pStyle w:val="Akapitzlist1"/>
        <w:numPr>
          <w:ilvl w:val="0"/>
          <w:numId w:val="5"/>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W sprawach nieuregulowanych postanowieniami niniejszej umowy będą miały zastosowanie przepisy Kodeksu Cywilnego oraz ustawy Prawo zamówień  publicznych.</w:t>
      </w:r>
    </w:p>
    <w:p w:rsidR="00E8404D" w:rsidRDefault="00D37CC6">
      <w:pPr>
        <w:pStyle w:val="Akapitzlist1"/>
        <w:numPr>
          <w:ilvl w:val="0"/>
          <w:numId w:val="5"/>
        </w:numPr>
        <w:tabs>
          <w:tab w:val="left" w:pos="284"/>
          <w:tab w:val="left" w:pos="462"/>
        </w:tabs>
        <w:ind w:left="284" w:hanging="284"/>
        <w:jc w:val="both"/>
        <w:rPr>
          <w:rFonts w:ascii="Times New Roman" w:hAnsi="Times New Roman" w:cs="Times New Roman"/>
          <w:sz w:val="22"/>
          <w:szCs w:val="22"/>
        </w:rPr>
      </w:pPr>
      <w:r>
        <w:rPr>
          <w:rFonts w:ascii="Times New Roman" w:hAnsi="Times New Roman" w:cs="Times New Roman"/>
          <w:sz w:val="22"/>
          <w:szCs w:val="22"/>
        </w:rPr>
        <w:t>Spory mogące wyniknąć przy wykonywaniu niniejszej umowy Strony poddają pod rozstrzygnięcie sądu właściwego dla siedziby Zamawiającego.</w:t>
      </w:r>
    </w:p>
    <w:p w:rsidR="00EA2B44" w:rsidRDefault="00EA2B44" w:rsidP="00EA2B44">
      <w:pPr>
        <w:pStyle w:val="Akapitzlist1"/>
        <w:tabs>
          <w:tab w:val="left" w:pos="284"/>
          <w:tab w:val="left" w:pos="462"/>
        </w:tabs>
        <w:ind w:left="284"/>
        <w:jc w:val="both"/>
        <w:rPr>
          <w:rFonts w:ascii="Times New Roman" w:hAnsi="Times New Roman" w:cs="Times New Roman"/>
          <w:sz w:val="22"/>
          <w:szCs w:val="22"/>
        </w:rPr>
      </w:pPr>
    </w:p>
    <w:p w:rsidR="00E8404D" w:rsidRDefault="00D37CC6">
      <w:pPr>
        <w:tabs>
          <w:tab w:val="left" w:pos="284"/>
          <w:tab w:val="left" w:pos="462"/>
        </w:tabs>
        <w:ind w:left="284" w:hanging="284"/>
        <w:jc w:val="center"/>
        <w:rPr>
          <w:rFonts w:ascii="Times New Roman" w:hAnsi="Times New Roman" w:cs="Times New Roman"/>
          <w:sz w:val="22"/>
          <w:szCs w:val="22"/>
        </w:rPr>
      </w:pPr>
      <w:r>
        <w:rPr>
          <w:rFonts w:ascii="Times New Roman" w:hAnsi="Times New Roman" w:cs="Times New Roman"/>
          <w:sz w:val="22"/>
          <w:szCs w:val="22"/>
        </w:rPr>
        <w:t>§ 21</w:t>
      </w:r>
    </w:p>
    <w:p w:rsidR="00E8404D" w:rsidRDefault="00D37CC6">
      <w:pPr>
        <w:tabs>
          <w:tab w:val="left" w:pos="-42"/>
          <w:tab w:val="left" w:pos="462"/>
        </w:tabs>
        <w:ind w:left="-14" w:firstLine="14"/>
        <w:jc w:val="both"/>
        <w:rPr>
          <w:rFonts w:ascii="Times New Roman" w:hAnsi="Times New Roman" w:cs="Times New Roman"/>
          <w:sz w:val="22"/>
          <w:szCs w:val="22"/>
        </w:rPr>
      </w:pPr>
      <w:r>
        <w:rPr>
          <w:rFonts w:ascii="Times New Roman" w:hAnsi="Times New Roman" w:cs="Times New Roman"/>
          <w:sz w:val="22"/>
          <w:szCs w:val="22"/>
        </w:rPr>
        <w:t>Umowa niniejsza została sporządzona w czterech jednobrzmiących egzemplarzach, z czego 1 egzemplarz dla Wykonawcy oraz 3 egzemplarze dla Zamawiającego.</w:t>
      </w:r>
    </w:p>
    <w:p w:rsidR="00E8404D" w:rsidRDefault="00E8404D">
      <w:pPr>
        <w:jc w:val="both"/>
        <w:rPr>
          <w:rFonts w:ascii="Times New Roman" w:hAnsi="Times New Roman" w:cs="Times New Roman"/>
          <w:sz w:val="22"/>
          <w:szCs w:val="22"/>
        </w:rPr>
      </w:pPr>
    </w:p>
    <w:p w:rsidR="00E8404D" w:rsidRDefault="00D37CC6">
      <w:pPr>
        <w:jc w:val="both"/>
        <w:rPr>
          <w:rFonts w:ascii="Times New Roman" w:hAnsi="Times New Roman" w:cs="Times New Roman"/>
        </w:rPr>
      </w:pPr>
      <w:r>
        <w:rPr>
          <w:rFonts w:ascii="Times New Roman" w:hAnsi="Times New Roman" w:cs="Times New Roman"/>
          <w:sz w:val="22"/>
          <w:szCs w:val="22"/>
        </w:rPr>
        <w:t>ZAMAWIAJĄ</w:t>
      </w:r>
      <w:r w:rsidR="00EA2B44">
        <w:rPr>
          <w:rFonts w:ascii="Times New Roman" w:hAnsi="Times New Roman" w:cs="Times New Roman"/>
          <w:sz w:val="22"/>
          <w:szCs w:val="22"/>
        </w:rPr>
        <w:t>CY:</w:t>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sidR="00EA2B44">
        <w:rPr>
          <w:rFonts w:ascii="Times New Roman" w:hAnsi="Times New Roman" w:cs="Times New Roman"/>
          <w:sz w:val="22"/>
          <w:szCs w:val="22"/>
        </w:rPr>
        <w:tab/>
      </w:r>
      <w:r>
        <w:rPr>
          <w:rFonts w:ascii="Times New Roman" w:hAnsi="Times New Roman" w:cs="Times New Roman"/>
          <w:sz w:val="22"/>
          <w:szCs w:val="22"/>
        </w:rPr>
        <w:t>WYKONAWCA:</w:t>
      </w:r>
    </w:p>
    <w:p w:rsidR="00E8404D" w:rsidRDefault="00E8404D">
      <w:pPr>
        <w:jc w:val="both"/>
        <w:rPr>
          <w:rFonts w:ascii="Times New Roman" w:hAnsi="Times New Roman" w:cs="Times New Roman"/>
        </w:rPr>
      </w:pPr>
    </w:p>
    <w:p w:rsidR="00E8404D" w:rsidRDefault="00E8404D">
      <w:pPr>
        <w:jc w:val="both"/>
        <w:rPr>
          <w:rFonts w:ascii="Times New Roman" w:hAnsi="Times New Roman" w:cs="Times New Roman"/>
        </w:rPr>
      </w:pPr>
    </w:p>
    <w:p w:rsidR="00E8404D" w:rsidRDefault="00E8404D">
      <w:pPr>
        <w:jc w:val="both"/>
        <w:rPr>
          <w:rFonts w:ascii="Times New Roman" w:hAnsi="Times New Roman" w:cs="Times New Roman"/>
        </w:rPr>
      </w:pPr>
    </w:p>
    <w:p w:rsidR="00EA2B44" w:rsidRDefault="00EA2B44">
      <w:pPr>
        <w:jc w:val="both"/>
        <w:rPr>
          <w:rFonts w:ascii="Times New Roman" w:hAnsi="Times New Roman" w:cs="Times New Roman"/>
        </w:rPr>
      </w:pPr>
    </w:p>
    <w:p w:rsidR="00E8404D" w:rsidRDefault="00E8404D">
      <w:pPr>
        <w:jc w:val="both"/>
        <w:rPr>
          <w:rFonts w:ascii="Times New Roman" w:hAnsi="Times New Roman" w:cs="Times New Roman"/>
        </w:rPr>
      </w:pPr>
    </w:p>
    <w:p w:rsidR="00E8404D" w:rsidRDefault="00E8404D">
      <w:pPr>
        <w:jc w:val="both"/>
        <w:rPr>
          <w:rFonts w:ascii="Times New Roman" w:hAnsi="Times New Roman" w:cs="Times New Roman"/>
          <w:sz w:val="22"/>
          <w:szCs w:val="22"/>
        </w:rPr>
      </w:pPr>
    </w:p>
    <w:p w:rsidR="00E8404D" w:rsidRDefault="00E8404D">
      <w:pPr>
        <w:jc w:val="both"/>
        <w:rPr>
          <w:rFonts w:ascii="Times New Roman" w:hAnsi="Times New Roman" w:cs="Times New Roman"/>
          <w:sz w:val="20"/>
          <w:szCs w:val="20"/>
        </w:rPr>
      </w:pPr>
    </w:p>
    <w:p w:rsidR="00E8404D" w:rsidRDefault="00D37CC6">
      <w:pPr>
        <w:jc w:val="both"/>
        <w:rPr>
          <w:rFonts w:ascii="Times New Roman" w:hAnsi="Times New Roman" w:cs="Times New Roman"/>
          <w:sz w:val="20"/>
          <w:szCs w:val="20"/>
        </w:rPr>
      </w:pPr>
      <w:r>
        <w:rPr>
          <w:rFonts w:ascii="Times New Roman" w:hAnsi="Times New Roman" w:cs="Times New Roman"/>
          <w:sz w:val="20"/>
          <w:szCs w:val="20"/>
        </w:rPr>
        <w:t>Załącznik:</w:t>
      </w:r>
    </w:p>
    <w:p w:rsidR="00E8404D" w:rsidRDefault="00D37CC6">
      <w:pPr>
        <w:jc w:val="both"/>
        <w:rPr>
          <w:rFonts w:ascii="Times New Roman" w:hAnsi="Times New Roman" w:cs="Times New Roman"/>
          <w:sz w:val="20"/>
          <w:szCs w:val="20"/>
        </w:rPr>
      </w:pPr>
      <w:r>
        <w:rPr>
          <w:rFonts w:ascii="Times New Roman" w:hAnsi="Times New Roman" w:cs="Times New Roman"/>
          <w:sz w:val="20"/>
          <w:szCs w:val="20"/>
        </w:rPr>
        <w:t>1. Oświadczenie wykonawcy lub podwykonawcy</w:t>
      </w:r>
      <w:r>
        <w:rPr>
          <w:rFonts w:ascii="Times New Roman" w:hAnsi="Times New Roman" w:cs="Times New Roman"/>
          <w:b/>
          <w:sz w:val="20"/>
          <w:szCs w:val="20"/>
        </w:rPr>
        <w:t xml:space="preserve"> </w:t>
      </w:r>
      <w:r>
        <w:rPr>
          <w:rFonts w:ascii="Times New Roman" w:hAnsi="Times New Roman" w:cs="Times New Roman"/>
          <w:sz w:val="20"/>
          <w:szCs w:val="20"/>
        </w:rPr>
        <w:t>o zatrudnieniu na podstawie umowy o pracę osób wykonujących czynności w zakresie wskazanym w ogłoszeniu.</w:t>
      </w:r>
    </w:p>
    <w:p w:rsidR="00E8404D" w:rsidRDefault="00507375">
      <w:pPr>
        <w:jc w:val="both"/>
        <w:rPr>
          <w:rFonts w:ascii="Times New Roman" w:hAnsi="Times New Roman" w:cs="Times New Roman"/>
          <w:sz w:val="20"/>
          <w:szCs w:val="20"/>
        </w:rPr>
      </w:pPr>
      <w:r>
        <w:rPr>
          <w:rFonts w:ascii="Times New Roman" w:hAnsi="Times New Roman" w:cs="Times New Roman"/>
          <w:sz w:val="20"/>
          <w:szCs w:val="20"/>
        </w:rPr>
        <w:t>2. Karta gwarancyjna</w:t>
      </w:r>
    </w:p>
    <w:p w:rsidR="00D37CC6" w:rsidRDefault="00D37CC6">
      <w:pPr>
        <w:jc w:val="both"/>
      </w:pPr>
      <w:r>
        <w:rPr>
          <w:rFonts w:ascii="Times New Roman" w:hAnsi="Times New Roman" w:cs="Times New Roman"/>
          <w:i/>
          <w:sz w:val="20"/>
          <w:szCs w:val="20"/>
        </w:rPr>
        <w:t>*niepotrzebne skreślić</w:t>
      </w:r>
    </w:p>
    <w:sectPr w:rsidR="00D37CC6" w:rsidSect="00E8404D">
      <w:footerReference w:type="default" r:id="rId7"/>
      <w:footerReference w:type="first" r:id="rId8"/>
      <w:pgSz w:w="11906" w:h="16838"/>
      <w:pgMar w:top="993" w:right="1134" w:bottom="1222"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BB7" w:rsidRDefault="007C7BB7">
      <w:r>
        <w:separator/>
      </w:r>
    </w:p>
  </w:endnote>
  <w:endnote w:type="continuationSeparator" w:id="0">
    <w:p w:rsidR="007C7BB7" w:rsidRDefault="007C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04D" w:rsidRDefault="00AA7BFF">
    <w:pPr>
      <w:pStyle w:val="Stopka"/>
      <w:jc w:val="right"/>
    </w:pPr>
    <w:r>
      <w:fldChar w:fldCharType="begin"/>
    </w:r>
    <w:r w:rsidR="00D37CC6">
      <w:instrText xml:space="preserve"> PAGE </w:instrText>
    </w:r>
    <w:r>
      <w:fldChar w:fldCharType="separate"/>
    </w:r>
    <w:r w:rsidR="00507375">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04D" w:rsidRDefault="00AA7BFF">
    <w:pPr>
      <w:pStyle w:val="Stopka"/>
      <w:jc w:val="right"/>
    </w:pPr>
    <w:r>
      <w:fldChar w:fldCharType="begin"/>
    </w:r>
    <w:r w:rsidR="00D37CC6">
      <w:instrText xml:space="preserve"> PAGE </w:instrText>
    </w:r>
    <w:r>
      <w:fldChar w:fldCharType="separate"/>
    </w:r>
    <w:r w:rsidR="0050737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BB7" w:rsidRDefault="007C7BB7">
      <w:r>
        <w:separator/>
      </w:r>
    </w:p>
  </w:footnote>
  <w:footnote w:type="continuationSeparator" w:id="0">
    <w:p w:rsidR="007C7BB7" w:rsidRDefault="007C7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gwek1"/>
      <w:lvlText w:val="%1."/>
      <w:lvlJc w:val="left"/>
      <w:pPr>
        <w:tabs>
          <w:tab w:val="num" w:pos="0"/>
        </w:tabs>
        <w:ind w:left="432" w:hanging="432"/>
      </w:pPr>
      <w:rPr>
        <w:rFonts w:ascii="Times New Roman" w:hAnsi="Times New Roman"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709"/>
        </w:tabs>
        <w:ind w:left="720" w:hanging="360"/>
      </w:pPr>
      <w:rPr>
        <w:rFonts w:ascii="Times New Roman" w:eastAsia="Arial" w:hAnsi="Times New Roman" w:cs="Times New Roman"/>
        <w:iCs/>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Letter"/>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Times New Roman" w:hAnsi="Times New Roman" w:cs="Times New Roman"/>
        <w:iCs/>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Times New Roman" w:eastAsia="Arial" w:hAnsi="Times New Roman" w:cs="Times New Roman"/>
        <w:b w:val="0"/>
        <w:bCs w:val="0"/>
        <w:iCs/>
      </w:rPr>
    </w:lvl>
    <w:lvl w:ilvl="1">
      <w:start w:val="1"/>
      <w:numFmt w:val="lowerLetter"/>
      <w:lvlText w:val="%2."/>
      <w:lvlJc w:val="left"/>
      <w:pPr>
        <w:tabs>
          <w:tab w:val="num" w:pos="-360"/>
        </w:tabs>
        <w:ind w:left="1080" w:hanging="360"/>
      </w:pPr>
      <w:rPr>
        <w:rFonts w:ascii="Times New Roman" w:hAnsi="Times New Roman" w:cs="Times New Roman"/>
        <w:iCs/>
      </w:r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Times New Roman" w:eastAsia="Arial" w:hAnsi="Times New Roman" w:cs="Times New Roman"/>
        <w:iCs/>
        <w:sz w:val="24"/>
      </w:rPr>
    </w:lvl>
    <w:lvl w:ilvl="1">
      <w:start w:val="1"/>
      <w:numFmt w:val="lowerLetter"/>
      <w:lvlText w:val="%2."/>
      <w:lvlJc w:val="left"/>
      <w:pPr>
        <w:tabs>
          <w:tab w:val="num" w:pos="0"/>
        </w:tabs>
        <w:ind w:left="1440" w:hanging="360"/>
      </w:pPr>
      <w:rPr>
        <w:rFonts w:ascii="Times New Roman" w:eastAsia="Arial" w:hAnsi="Times New Roman" w:cs="Times New Roman"/>
        <w:iCs/>
        <w:sz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decimal"/>
      <w:lvlText w:val="%2)"/>
      <w:lvlJc w:val="left"/>
      <w:pPr>
        <w:tabs>
          <w:tab w:val="num" w:pos="1080"/>
        </w:tabs>
        <w:ind w:left="1080" w:hanging="360"/>
      </w:pPr>
      <w:rPr>
        <w:rFonts w:ascii="Times New Roman" w:hAnsi="Times New Roman" w:cs="Times New Roman"/>
        <w:iCs/>
        <w:spacing w:val="-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F76ED3C6"/>
    <w:name w:val="WW8Num9"/>
    <w:lvl w:ilvl="0">
      <w:start w:val="1"/>
      <w:numFmt w:val="decimal"/>
      <w:lvlText w:val="%1)"/>
      <w:lvlJc w:val="left"/>
      <w:pPr>
        <w:tabs>
          <w:tab w:val="num" w:pos="720"/>
        </w:tabs>
        <w:ind w:left="720" w:hanging="360"/>
      </w:pPr>
      <w:rPr>
        <w:rFonts w:ascii="Times New Roman" w:hAnsi="Times New Roman" w:cs="Times New Roman"/>
        <w:i/>
        <w:iCs/>
      </w:rPr>
    </w:lvl>
    <w:lvl w:ilvl="1">
      <w:start w:val="1"/>
      <w:numFmt w:val="decimal"/>
      <w:lvlText w:val="%2)"/>
      <w:lvlJc w:val="left"/>
      <w:pPr>
        <w:tabs>
          <w:tab w:val="num" w:pos="709"/>
        </w:tabs>
        <w:ind w:left="1080" w:hanging="360"/>
      </w:pPr>
      <w:rPr>
        <w:rFonts w:ascii="Times New Roman" w:hAnsi="Times New Roman" w:cs="Times New Roman"/>
        <w:i/>
        <w:i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Times New Roman" w:hAnsi="Times New Roman" w:cs="Times New Roman"/>
        <w:iCs/>
        <w:sz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1008" w:hanging="360"/>
      </w:pPr>
      <w:rPr>
        <w:rFonts w:ascii="Times New Roman" w:eastAsia="Arial" w:hAnsi="Times New Roman" w:cs="Times New Roman"/>
        <w:i w:val="0"/>
        <w:iCs/>
      </w:rPr>
    </w:lvl>
    <w:lvl w:ilvl="1">
      <w:start w:val="1"/>
      <w:numFmt w:val="lowerLetter"/>
      <w:lvlText w:val="%2."/>
      <w:lvlJc w:val="left"/>
      <w:pPr>
        <w:tabs>
          <w:tab w:val="num" w:pos="0"/>
        </w:tabs>
        <w:ind w:left="1728" w:hanging="360"/>
      </w:pPr>
    </w:lvl>
    <w:lvl w:ilvl="2">
      <w:start w:val="1"/>
      <w:numFmt w:val="lowerRoman"/>
      <w:lvlText w:val="%3."/>
      <w:lvlJc w:val="left"/>
      <w:pPr>
        <w:tabs>
          <w:tab w:val="num" w:pos="0"/>
        </w:tabs>
        <w:ind w:left="2448" w:hanging="180"/>
      </w:pPr>
    </w:lvl>
    <w:lvl w:ilvl="3">
      <w:start w:val="1"/>
      <w:numFmt w:val="decimal"/>
      <w:lvlText w:val="%4."/>
      <w:lvlJc w:val="left"/>
      <w:pPr>
        <w:tabs>
          <w:tab w:val="num" w:pos="0"/>
        </w:tabs>
        <w:ind w:left="3168" w:hanging="360"/>
      </w:pPr>
    </w:lvl>
    <w:lvl w:ilvl="4">
      <w:start w:val="1"/>
      <w:numFmt w:val="lowerLetter"/>
      <w:lvlText w:val="%5."/>
      <w:lvlJc w:val="left"/>
      <w:pPr>
        <w:tabs>
          <w:tab w:val="num" w:pos="0"/>
        </w:tabs>
        <w:ind w:left="3888" w:hanging="360"/>
      </w:pPr>
    </w:lvl>
    <w:lvl w:ilvl="5">
      <w:start w:val="1"/>
      <w:numFmt w:val="lowerRoman"/>
      <w:lvlText w:val="%6."/>
      <w:lvlJc w:val="left"/>
      <w:pPr>
        <w:tabs>
          <w:tab w:val="num" w:pos="0"/>
        </w:tabs>
        <w:ind w:left="4608" w:hanging="180"/>
      </w:pPr>
    </w:lvl>
    <w:lvl w:ilvl="6">
      <w:start w:val="1"/>
      <w:numFmt w:val="decimal"/>
      <w:lvlText w:val="%7."/>
      <w:lvlJc w:val="left"/>
      <w:pPr>
        <w:tabs>
          <w:tab w:val="num" w:pos="0"/>
        </w:tabs>
        <w:ind w:left="5328" w:hanging="360"/>
      </w:pPr>
    </w:lvl>
    <w:lvl w:ilvl="7">
      <w:start w:val="1"/>
      <w:numFmt w:val="lowerLetter"/>
      <w:lvlText w:val="%8."/>
      <w:lvlJc w:val="left"/>
      <w:pPr>
        <w:tabs>
          <w:tab w:val="num" w:pos="0"/>
        </w:tabs>
        <w:ind w:left="6048" w:hanging="360"/>
      </w:pPr>
    </w:lvl>
    <w:lvl w:ilvl="8">
      <w:start w:val="1"/>
      <w:numFmt w:val="lowerRoman"/>
      <w:lvlText w:val="%9."/>
      <w:lvlJc w:val="left"/>
      <w:pPr>
        <w:tabs>
          <w:tab w:val="num" w:pos="0"/>
        </w:tabs>
        <w:ind w:left="6768"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720" w:hanging="360"/>
      </w:pPr>
      <w:rPr>
        <w:rFonts w:ascii="Times New Roman" w:eastAsia="Arial" w:hAnsi="Times New Roman" w:cs="Times New Roman"/>
        <w:i/>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B95C9632"/>
    <w:name w:val="WW8Num13"/>
    <w:lvl w:ilvl="0">
      <w:start w:val="1"/>
      <w:numFmt w:val="decimal"/>
      <w:lvlText w:val="%1."/>
      <w:lvlJc w:val="left"/>
      <w:pPr>
        <w:tabs>
          <w:tab w:val="num" w:pos="0"/>
        </w:tabs>
        <w:ind w:left="720" w:hanging="360"/>
      </w:pPr>
      <w:rPr>
        <w:rFonts w:ascii="Times New Roman" w:hAnsi="Times New Roman" w:cs="Times New Roman"/>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imes New Roman" w:eastAsia="Courier New" w:hAnsi="Times New Roman" w:cs="Times New Roman"/>
        <w:b w:val="0"/>
        <w:bCs w:val="0"/>
        <w:i w:val="0"/>
        <w:iCs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ascii="Times New Roman" w:hAnsi="Times New Roman" w:cs="Times New Roman"/>
        <w:iCs/>
        <w:spacing w:val="-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360" w:hanging="360"/>
      </w:pPr>
      <w:rPr>
        <w:rFonts w:ascii="Times New Roman" w:eastAsia="Arial" w:hAnsi="Times New Roman" w:cs="Times New Roman"/>
        <w:b w:val="0"/>
        <w:bCs w:val="0"/>
        <w:i w:val="0"/>
        <w:i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Times New Roman" w:hAnsi="Times New Roman" w:cs="Times New Roman"/>
        <w:bCs/>
        <w:i w:val="0"/>
        <w:iCs w:val="0"/>
        <w:strike w:val="0"/>
        <w:dstrike w:val="0"/>
        <w:sz w:val="24"/>
        <w:szCs w:val="24"/>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720" w:hanging="360"/>
      </w:pPr>
      <w:rPr>
        <w:rFonts w:ascii="Times New Roman" w:hAnsi="Times New Roman" w:cs="Times New Roman"/>
        <w:iCs/>
        <w:sz w:val="24"/>
      </w:rPr>
    </w:lvl>
    <w:lvl w:ilvl="1">
      <w:start w:val="1"/>
      <w:numFmt w:val="lowerLetter"/>
      <w:lvlText w:val="%2)"/>
      <w:lvlJc w:val="left"/>
      <w:pPr>
        <w:tabs>
          <w:tab w:val="num" w:pos="0"/>
        </w:tabs>
        <w:ind w:left="1440" w:hanging="360"/>
      </w:pPr>
      <w:rPr>
        <w:rFonts w:ascii="Times New Roman" w:hAnsi="Times New Roman" w:cs="Times New Roman"/>
        <w:iCs/>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720" w:hanging="360"/>
      </w:pPr>
      <w:rPr>
        <w:rFonts w:ascii="Times New Roman" w:eastAsia="Arial" w:hAnsi="Times New Roman" w:cs="Times New Roman" w:hint="default"/>
        <w:i/>
      </w:rPr>
    </w:lvl>
    <w:lvl w:ilvl="1">
      <w:start w:val="1"/>
      <w:numFmt w:val="lowerLetter"/>
      <w:lvlText w:val="%2)"/>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rPr>
        <w:rFonts w:ascii="Times New Roman" w:hAnsi="Times New Roman" w:cs="Times New Roman" w:hint="default"/>
      </w:r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8" w15:restartNumberingAfterBreak="0">
    <w:nsid w:val="00000013"/>
    <w:multiLevelType w:val="multilevel"/>
    <w:tmpl w:val="00000013"/>
    <w:name w:val="WW8Num19"/>
    <w:lvl w:ilvl="0">
      <w:start w:val="1"/>
      <w:numFmt w:val="lowerLetter"/>
      <w:lvlText w:val="%1)"/>
      <w:lvlJc w:val="left"/>
      <w:pPr>
        <w:tabs>
          <w:tab w:val="num" w:pos="360"/>
        </w:tabs>
        <w:ind w:left="1368" w:hanging="360"/>
      </w:pPr>
      <w:rPr>
        <w:rFonts w:ascii="Times New Roman" w:eastAsia="Arial" w:hAnsi="Times New Roman" w:cs="Times New Roman" w:hint="default"/>
        <w:i w:val="0"/>
        <w:iCs/>
      </w:rPr>
    </w:lvl>
    <w:lvl w:ilvl="1">
      <w:start w:val="1"/>
      <w:numFmt w:val="lowerLetter"/>
      <w:lvlText w:val="%2."/>
      <w:lvlJc w:val="left"/>
      <w:pPr>
        <w:tabs>
          <w:tab w:val="num" w:pos="360"/>
        </w:tabs>
        <w:ind w:left="2088" w:hanging="360"/>
      </w:pPr>
      <w:rPr>
        <w:rFonts w:hint="default"/>
      </w:rPr>
    </w:lvl>
    <w:lvl w:ilvl="2">
      <w:start w:val="1"/>
      <w:numFmt w:val="lowerRoman"/>
      <w:lvlText w:val="%3."/>
      <w:lvlJc w:val="left"/>
      <w:pPr>
        <w:tabs>
          <w:tab w:val="num" w:pos="360"/>
        </w:tabs>
        <w:ind w:left="2808" w:hanging="180"/>
      </w:pPr>
      <w:rPr>
        <w:rFonts w:hint="default"/>
      </w:rPr>
    </w:lvl>
    <w:lvl w:ilvl="3">
      <w:start w:val="1"/>
      <w:numFmt w:val="decimal"/>
      <w:lvlText w:val="%4."/>
      <w:lvlJc w:val="left"/>
      <w:pPr>
        <w:tabs>
          <w:tab w:val="num" w:pos="360"/>
        </w:tabs>
        <w:ind w:left="3528" w:hanging="360"/>
      </w:pPr>
      <w:rPr>
        <w:rFonts w:hint="default"/>
      </w:rPr>
    </w:lvl>
    <w:lvl w:ilvl="4">
      <w:start w:val="1"/>
      <w:numFmt w:val="lowerLetter"/>
      <w:lvlText w:val="%5."/>
      <w:lvlJc w:val="left"/>
      <w:pPr>
        <w:tabs>
          <w:tab w:val="num" w:pos="360"/>
        </w:tabs>
        <w:ind w:left="4248" w:hanging="360"/>
      </w:pPr>
      <w:rPr>
        <w:rFonts w:hint="default"/>
      </w:rPr>
    </w:lvl>
    <w:lvl w:ilvl="5">
      <w:start w:val="1"/>
      <w:numFmt w:val="lowerRoman"/>
      <w:lvlText w:val="%6."/>
      <w:lvlJc w:val="left"/>
      <w:pPr>
        <w:tabs>
          <w:tab w:val="num" w:pos="360"/>
        </w:tabs>
        <w:ind w:left="4968" w:hanging="180"/>
      </w:pPr>
      <w:rPr>
        <w:rFonts w:hint="default"/>
      </w:rPr>
    </w:lvl>
    <w:lvl w:ilvl="6">
      <w:start w:val="1"/>
      <w:numFmt w:val="decimal"/>
      <w:lvlText w:val="%7."/>
      <w:lvlJc w:val="left"/>
      <w:pPr>
        <w:tabs>
          <w:tab w:val="num" w:pos="360"/>
        </w:tabs>
        <w:ind w:left="5688" w:hanging="360"/>
      </w:pPr>
      <w:rPr>
        <w:rFonts w:hint="default"/>
      </w:rPr>
    </w:lvl>
    <w:lvl w:ilvl="7">
      <w:start w:val="1"/>
      <w:numFmt w:val="lowerLetter"/>
      <w:lvlText w:val="%8."/>
      <w:lvlJc w:val="left"/>
      <w:pPr>
        <w:tabs>
          <w:tab w:val="num" w:pos="360"/>
        </w:tabs>
        <w:ind w:left="6408" w:hanging="360"/>
      </w:pPr>
      <w:rPr>
        <w:rFonts w:hint="default"/>
      </w:rPr>
    </w:lvl>
    <w:lvl w:ilvl="8">
      <w:start w:val="1"/>
      <w:numFmt w:val="lowerRoman"/>
      <w:lvlText w:val="%9."/>
      <w:lvlJc w:val="left"/>
      <w:pPr>
        <w:tabs>
          <w:tab w:val="num" w:pos="360"/>
        </w:tabs>
        <w:ind w:left="7128" w:hanging="180"/>
      </w:pPr>
      <w:rPr>
        <w:rFonts w:hint="default"/>
      </w:r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eastAsia="Arial" w:hAnsi="Times New Roman" w:cs="Times New Roman" w:hint="default"/>
        <w:iCs/>
        <w:sz w:val="22"/>
        <w:szCs w:val="22"/>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ascii="Times New Roman" w:hAnsi="Times New Roman" w:cs="Times New Roman" w:hint="default"/>
        <w:iCs/>
        <w:spacing w:val="-4"/>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360" w:hanging="360"/>
      </w:pPr>
      <w:rPr>
        <w:rFonts w:ascii="Times New Roman" w:eastAsia="Arial" w:hAnsi="Times New Roman" w:cs="Times New Roman" w:hint="default"/>
        <w:iCs/>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Times New Roman" w:hAnsi="Times New Roman" w:cs="Times New Roman"/>
        <w:b w:val="0"/>
        <w:spacing w:val="-3"/>
        <w:lang w:eastAsia="pl-PL"/>
      </w:rPr>
    </w:lvl>
  </w:abstractNum>
  <w:abstractNum w:abstractNumId="23" w15:restartNumberingAfterBreak="0">
    <w:nsid w:val="00000018"/>
    <w:multiLevelType w:val="singleLevel"/>
    <w:tmpl w:val="00000018"/>
    <w:name w:val="WW8Num24"/>
    <w:lvl w:ilvl="0">
      <w:start w:val="1"/>
      <w:numFmt w:val="decimal"/>
      <w:lvlText w:val="%1."/>
      <w:lvlJc w:val="left"/>
      <w:pPr>
        <w:tabs>
          <w:tab w:val="num" w:pos="-360"/>
        </w:tabs>
        <w:ind w:left="360" w:hanging="360"/>
      </w:pPr>
      <w:rPr>
        <w:rFonts w:ascii="Times New Roman" w:hAnsi="Times New Roman" w:cs="Times New Roman" w:hint="default"/>
        <w:bCs/>
        <w:iCs/>
      </w:rPr>
    </w:lvl>
  </w:abstractNum>
  <w:abstractNum w:abstractNumId="24" w15:restartNumberingAfterBreak="0">
    <w:nsid w:val="00000019"/>
    <w:multiLevelType w:val="multilevel"/>
    <w:tmpl w:val="00000019"/>
    <w:name w:val="WW8Num25"/>
    <w:lvl w:ilvl="0">
      <w:start w:val="1"/>
      <w:numFmt w:val="decimal"/>
      <w:lvlText w:val="%1."/>
      <w:lvlJc w:val="left"/>
      <w:pPr>
        <w:tabs>
          <w:tab w:val="num" w:pos="0"/>
        </w:tabs>
        <w:ind w:left="720" w:hanging="360"/>
      </w:pPr>
      <w:rPr>
        <w:rFonts w:ascii="Times New Roman" w:eastAsia="Arial" w:hAnsi="Times New Roman" w:cs="Times New Roman" w:hint="default"/>
        <w:iCs/>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5" w15:restartNumberingAfterBreak="0">
    <w:nsid w:val="0000001A"/>
    <w:multiLevelType w:val="singleLevel"/>
    <w:tmpl w:val="0000001A"/>
    <w:name w:val="WW8Num26"/>
    <w:lvl w:ilvl="0">
      <w:start w:val="1"/>
      <w:numFmt w:val="lowerLetter"/>
      <w:lvlText w:val="%1)"/>
      <w:lvlJc w:val="left"/>
      <w:pPr>
        <w:tabs>
          <w:tab w:val="num" w:pos="0"/>
        </w:tabs>
        <w:ind w:left="928" w:hanging="360"/>
      </w:pPr>
      <w:rPr>
        <w:rFonts w:ascii="Times New Roman" w:hAnsi="Times New Roman" w:cs="Times New Roman"/>
      </w:rPr>
    </w:lvl>
  </w:abstractNum>
  <w:abstractNum w:abstractNumId="26" w15:restartNumberingAfterBreak="0">
    <w:nsid w:val="0000001B"/>
    <w:multiLevelType w:val="multilevel"/>
    <w:tmpl w:val="0000001B"/>
    <w:name w:val="WW8Num27"/>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ascii="Times New Roman" w:hAnsi="Times New Roman" w:cs="Times New Roman" w:hint="default"/>
        <w:iCs/>
        <w:spacing w:val="-4"/>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720" w:hanging="360"/>
      </w:pPr>
      <w:rPr>
        <w:rFonts w:ascii="Times New Roman" w:eastAsia="Arial" w:hAnsi="Times New Roman" w:cs="Times New Roman" w:hint="default"/>
        <w:i/>
      </w:rPr>
    </w:lvl>
    <w:lvl w:ilvl="1">
      <w:start w:val="1"/>
      <w:numFmt w:val="lowerLetter"/>
      <w:lvlText w:val="%2)"/>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rPr>
        <w:rFonts w:ascii="Times New Roman" w:hAnsi="Times New Roman" w:cs="Times New Roman" w:hint="default"/>
      </w:r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28" w15:restartNumberingAfterBreak="0">
    <w:nsid w:val="0000001D"/>
    <w:multiLevelType w:val="multilevel"/>
    <w:tmpl w:val="0000001D"/>
    <w:name w:val="WW8Num29"/>
    <w:lvl w:ilvl="0">
      <w:start w:val="1"/>
      <w:numFmt w:val="decimal"/>
      <w:lvlText w:val="%1)"/>
      <w:lvlJc w:val="left"/>
      <w:pPr>
        <w:tabs>
          <w:tab w:val="num" w:pos="0"/>
        </w:tabs>
        <w:ind w:left="720" w:hanging="360"/>
      </w:pPr>
      <w:rPr>
        <w:rFonts w:ascii="Times New Roman" w:hAnsi="Times New Roman" w:cs="Times New Roman"/>
        <w:i/>
      </w:rPr>
    </w:lvl>
    <w:lvl w:ilvl="1">
      <w:start w:val="1"/>
      <w:numFmt w:val="lowerLetter"/>
      <w:lvlText w:val="%2)"/>
      <w:lvlJc w:val="left"/>
      <w:pPr>
        <w:tabs>
          <w:tab w:val="num" w:pos="0"/>
        </w:tabs>
        <w:ind w:left="1440" w:hanging="360"/>
      </w:pPr>
      <w:rPr>
        <w:rFonts w:ascii="Times New Roman" w:hAnsi="Times New Roman" w:cs="Times New Roman"/>
        <w:i/>
      </w:rPr>
    </w:lvl>
    <w:lvl w:ilvl="2">
      <w:start w:val="1"/>
      <w:numFmt w:val="lowerRoman"/>
      <w:lvlText w:val="%3."/>
      <w:lvlJc w:val="right"/>
      <w:pPr>
        <w:tabs>
          <w:tab w:val="num" w:pos="0"/>
        </w:tabs>
        <w:ind w:left="2160" w:hanging="180"/>
      </w:pPr>
      <w:rPr>
        <w:rFonts w:ascii="Times New Roman" w:hAnsi="Times New Roman" w:cs="Times New Roman"/>
        <w:i/>
      </w:rPr>
    </w:lvl>
    <w:lvl w:ilvl="3">
      <w:start w:val="1"/>
      <w:numFmt w:val="decimal"/>
      <w:lvlText w:val="%4."/>
      <w:lvlJc w:val="left"/>
      <w:pPr>
        <w:tabs>
          <w:tab w:val="num" w:pos="0"/>
        </w:tabs>
        <w:ind w:left="2880" w:hanging="360"/>
      </w:pPr>
      <w:rPr>
        <w:rFonts w:ascii="Times New Roman" w:hAnsi="Times New Roman" w:cs="Times New Roman"/>
        <w:i/>
      </w:rPr>
    </w:lvl>
    <w:lvl w:ilvl="4">
      <w:start w:val="1"/>
      <w:numFmt w:val="lowerLetter"/>
      <w:lvlText w:val="%5."/>
      <w:lvlJc w:val="left"/>
      <w:pPr>
        <w:tabs>
          <w:tab w:val="num" w:pos="0"/>
        </w:tabs>
        <w:ind w:left="3600" w:hanging="360"/>
      </w:pPr>
      <w:rPr>
        <w:rFonts w:ascii="Times New Roman" w:hAnsi="Times New Roman" w:cs="Times New Roman"/>
        <w:i/>
      </w:rPr>
    </w:lvl>
    <w:lvl w:ilvl="5">
      <w:start w:val="1"/>
      <w:numFmt w:val="lowerRoman"/>
      <w:lvlText w:val="%6."/>
      <w:lvlJc w:val="right"/>
      <w:pPr>
        <w:tabs>
          <w:tab w:val="num" w:pos="0"/>
        </w:tabs>
        <w:ind w:left="4320" w:hanging="180"/>
      </w:pPr>
      <w:rPr>
        <w:rFonts w:ascii="Times New Roman" w:hAnsi="Times New Roman" w:cs="Times New Roman"/>
        <w:i/>
      </w:rPr>
    </w:lvl>
    <w:lvl w:ilvl="6">
      <w:start w:val="1"/>
      <w:numFmt w:val="decimal"/>
      <w:lvlText w:val="%7."/>
      <w:lvlJc w:val="left"/>
      <w:pPr>
        <w:tabs>
          <w:tab w:val="num" w:pos="0"/>
        </w:tabs>
        <w:ind w:left="5040" w:hanging="360"/>
      </w:pPr>
      <w:rPr>
        <w:rFonts w:ascii="Times New Roman" w:hAnsi="Times New Roman" w:cs="Times New Roman"/>
        <w:i/>
      </w:rPr>
    </w:lvl>
    <w:lvl w:ilvl="7">
      <w:start w:val="1"/>
      <w:numFmt w:val="lowerLetter"/>
      <w:lvlText w:val="%8."/>
      <w:lvlJc w:val="left"/>
      <w:pPr>
        <w:tabs>
          <w:tab w:val="num" w:pos="0"/>
        </w:tabs>
        <w:ind w:left="5760" w:hanging="360"/>
      </w:pPr>
      <w:rPr>
        <w:rFonts w:ascii="Times New Roman" w:hAnsi="Times New Roman" w:cs="Times New Roman"/>
        <w:i/>
      </w:rPr>
    </w:lvl>
    <w:lvl w:ilvl="8">
      <w:start w:val="1"/>
      <w:numFmt w:val="lowerRoman"/>
      <w:lvlText w:val="%9."/>
      <w:lvlJc w:val="right"/>
      <w:pPr>
        <w:tabs>
          <w:tab w:val="num" w:pos="0"/>
        </w:tabs>
        <w:ind w:left="6480" w:hanging="180"/>
      </w:pPr>
      <w:rPr>
        <w:rFonts w:ascii="Times New Roman" w:hAnsi="Times New Roman" w:cs="Times New Roman"/>
        <w:i/>
      </w:rPr>
    </w:lvl>
  </w:abstractNum>
  <w:abstractNum w:abstractNumId="29" w15:restartNumberingAfterBreak="0">
    <w:nsid w:val="0000001E"/>
    <w:multiLevelType w:val="multilevel"/>
    <w:tmpl w:val="0000001E"/>
    <w:name w:val="WW8Num30"/>
    <w:lvl w:ilvl="0">
      <w:start w:val="4"/>
      <w:numFmt w:val="decimal"/>
      <w:lvlText w:val="%1."/>
      <w:lvlJc w:val="left"/>
      <w:pPr>
        <w:tabs>
          <w:tab w:val="num" w:pos="709"/>
        </w:tabs>
        <w:ind w:left="720" w:hanging="360"/>
      </w:pPr>
      <w:rPr>
        <w:rFonts w:ascii="Times New Roman" w:eastAsia="Arial" w:hAnsi="Times New Roman" w:cs="Times New Roman" w:hint="default"/>
        <w:iCs/>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1571"/>
        </w:tabs>
        <w:ind w:left="1571" w:hanging="360"/>
      </w:pPr>
      <w:rPr>
        <w:rFonts w:hint="default"/>
        <w:color w:val="auto"/>
      </w:r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720" w:hanging="360"/>
      </w:pPr>
      <w:rPr>
        <w:rFonts w:ascii="Times New Roman" w:hAnsi="Times New Roman" w:cs="Times New Roman"/>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2"/>
      <w:numFmt w:val="decimal"/>
      <w:lvlText w:val="%7."/>
      <w:lvlJc w:val="left"/>
      <w:pPr>
        <w:tabs>
          <w:tab w:val="num" w:pos="0"/>
        </w:tabs>
        <w:ind w:left="5040" w:hanging="360"/>
      </w:pPr>
      <w:rPr>
        <w:rFonts w:ascii="Times New Roman" w:eastAsia="Courier New" w:hAnsi="Times New Roman" w:cs="Times New Roman"/>
        <w:i w:val="0"/>
        <w:iCs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9E50F95"/>
    <w:multiLevelType w:val="multilevel"/>
    <w:tmpl w:val="AE1607A0"/>
    <w:name w:val="WW8Num132"/>
    <w:lvl w:ilvl="0">
      <w:start w:val="1"/>
      <w:numFmt w:val="decimal"/>
      <w:lvlText w:val="%1."/>
      <w:lvlJc w:val="left"/>
      <w:pPr>
        <w:tabs>
          <w:tab w:val="num" w:pos="0"/>
        </w:tabs>
        <w:ind w:left="720" w:hanging="360"/>
      </w:pPr>
      <w:rPr>
        <w:rFonts w:ascii="Times New Roman" w:hAnsi="Times New Roman" w:cs="Times New Roman" w:hint="default"/>
        <w:i/>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ascii="Times New Roman" w:eastAsia="Courier New" w:hAnsi="Times New Roman" w:cs="Times New Roman" w:hint="default"/>
        <w:b w:val="0"/>
        <w:bCs w:val="0"/>
        <w:i w:val="0"/>
        <w:iCs w:val="0"/>
        <w:sz w:val="22"/>
        <w:szCs w:val="22"/>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B201D"/>
    <w:rsid w:val="000213E7"/>
    <w:rsid w:val="00032B21"/>
    <w:rsid w:val="002178CA"/>
    <w:rsid w:val="00431D4A"/>
    <w:rsid w:val="00507375"/>
    <w:rsid w:val="0072499C"/>
    <w:rsid w:val="007C7BB7"/>
    <w:rsid w:val="00862277"/>
    <w:rsid w:val="00892D05"/>
    <w:rsid w:val="00937478"/>
    <w:rsid w:val="009766AB"/>
    <w:rsid w:val="009B201D"/>
    <w:rsid w:val="009B4B75"/>
    <w:rsid w:val="00AA7BFF"/>
    <w:rsid w:val="00B757AD"/>
    <w:rsid w:val="00D37CC6"/>
    <w:rsid w:val="00E8404D"/>
    <w:rsid w:val="00EA2B44"/>
    <w:rsid w:val="00EB4B82"/>
    <w:rsid w:val="00F562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EF4E500-C084-4AE6-B2FF-243B0A48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404D"/>
    <w:pPr>
      <w:suppressAutoHyphens/>
      <w:overflowPunct w:val="0"/>
    </w:pPr>
    <w:rPr>
      <w:rFonts w:ascii="Courier New" w:hAnsi="Courier New" w:cs="Courier New"/>
      <w:kern w:val="1"/>
      <w:sz w:val="24"/>
      <w:szCs w:val="24"/>
      <w:lang w:eastAsia="zh-CN"/>
    </w:rPr>
  </w:style>
  <w:style w:type="paragraph" w:styleId="Nagwek1">
    <w:name w:val="heading 1"/>
    <w:next w:val="Tekstpodstawowy"/>
    <w:qFormat/>
    <w:rsid w:val="00E8404D"/>
    <w:pPr>
      <w:widowControl w:val="0"/>
      <w:numPr>
        <w:numId w:val="1"/>
      </w:numPr>
      <w:suppressAutoHyphens/>
      <w:outlineLvl w:val="0"/>
    </w:pPr>
    <w:rPr>
      <w:kern w:val="1"/>
      <w:lang w:eastAsia="zh-CN"/>
    </w:rPr>
  </w:style>
  <w:style w:type="paragraph" w:styleId="Nagwek2">
    <w:name w:val="heading 2"/>
    <w:next w:val="Tekstpodstawowy"/>
    <w:qFormat/>
    <w:rsid w:val="00E8404D"/>
    <w:pPr>
      <w:widowControl w:val="0"/>
      <w:numPr>
        <w:ilvl w:val="1"/>
        <w:numId w:val="1"/>
      </w:numPr>
      <w:suppressAutoHyphens/>
      <w:spacing w:before="240"/>
      <w:ind w:left="720" w:firstLine="0"/>
      <w:outlineLvl w:val="1"/>
    </w:pPr>
    <w:rPr>
      <w:caps/>
      <w:kern w:val="1"/>
      <w:lang w:eastAsia="zh-CN"/>
    </w:rPr>
  </w:style>
  <w:style w:type="paragraph" w:styleId="Nagwek3">
    <w:name w:val="heading 3"/>
    <w:next w:val="Tekstpodstawowy"/>
    <w:qFormat/>
    <w:rsid w:val="00E8404D"/>
    <w:pPr>
      <w:widowControl w:val="0"/>
      <w:numPr>
        <w:ilvl w:val="2"/>
        <w:numId w:val="1"/>
      </w:numPr>
      <w:suppressAutoHyphens/>
      <w:spacing w:before="240"/>
      <w:ind w:left="0" w:firstLine="0"/>
      <w:outlineLvl w:val="2"/>
    </w:pPr>
    <w:rPr>
      <w:b/>
      <w:bCs/>
      <w:caps/>
      <w:kern w:val="1"/>
      <w:u w:val="single"/>
      <w:lang w:eastAsia="zh-CN"/>
    </w:rPr>
  </w:style>
  <w:style w:type="paragraph" w:styleId="Nagwek4">
    <w:name w:val="heading 4"/>
    <w:next w:val="Tekstpodstawowy"/>
    <w:qFormat/>
    <w:rsid w:val="00E8404D"/>
    <w:pPr>
      <w:widowControl w:val="0"/>
      <w:numPr>
        <w:ilvl w:val="3"/>
        <w:numId w:val="1"/>
      </w:numPr>
      <w:suppressAutoHyphens/>
      <w:spacing w:before="240"/>
      <w:ind w:left="720" w:firstLine="0"/>
      <w:outlineLvl w:val="3"/>
    </w:pPr>
    <w:rPr>
      <w:b/>
      <w:bCs/>
      <w:caps/>
      <w:kern w:val="1"/>
      <w:lang w:eastAsia="zh-CN"/>
    </w:rPr>
  </w:style>
  <w:style w:type="paragraph" w:styleId="Nagwek5">
    <w:name w:val="heading 5"/>
    <w:next w:val="Tekstpodstawowy"/>
    <w:qFormat/>
    <w:rsid w:val="00E8404D"/>
    <w:pPr>
      <w:widowControl w:val="0"/>
      <w:numPr>
        <w:ilvl w:val="4"/>
        <w:numId w:val="1"/>
      </w:numPr>
      <w:suppressAutoHyphens/>
      <w:spacing w:before="240"/>
      <w:ind w:left="720" w:firstLine="0"/>
      <w:outlineLvl w:val="4"/>
    </w:pPr>
    <w:rPr>
      <w:b/>
      <w:bCs/>
      <w:i/>
      <w:iCs/>
      <w:caps/>
      <w:kern w:val="1"/>
      <w:lang w:eastAsia="zh-CN"/>
    </w:rPr>
  </w:style>
  <w:style w:type="paragraph" w:styleId="Nagwek6">
    <w:name w:val="heading 6"/>
    <w:next w:val="Tekstpodstawowy"/>
    <w:qFormat/>
    <w:rsid w:val="00E8404D"/>
    <w:pPr>
      <w:widowControl w:val="0"/>
      <w:numPr>
        <w:ilvl w:val="5"/>
        <w:numId w:val="1"/>
      </w:numPr>
      <w:suppressAutoHyphens/>
      <w:spacing w:before="240"/>
      <w:ind w:left="720" w:firstLine="0"/>
      <w:outlineLvl w:val="5"/>
    </w:pPr>
    <w:rPr>
      <w:b/>
      <w:bCs/>
      <w:i/>
      <w:iCs/>
      <w:caps/>
      <w:kern w:val="1"/>
      <w:lang w:eastAsia="zh-CN"/>
    </w:rPr>
  </w:style>
  <w:style w:type="paragraph" w:styleId="Nagwek7">
    <w:name w:val="heading 7"/>
    <w:next w:val="Tekstpodstawowy"/>
    <w:qFormat/>
    <w:rsid w:val="00E8404D"/>
    <w:pPr>
      <w:widowControl w:val="0"/>
      <w:numPr>
        <w:ilvl w:val="6"/>
        <w:numId w:val="1"/>
      </w:numPr>
      <w:suppressAutoHyphens/>
      <w:spacing w:before="240"/>
      <w:ind w:left="720" w:firstLine="0"/>
      <w:outlineLvl w:val="6"/>
    </w:pPr>
    <w:rPr>
      <w:b/>
      <w:bCs/>
      <w:i/>
      <w:iCs/>
      <w:caps/>
      <w:kern w:val="1"/>
      <w:lang w:eastAsia="zh-CN"/>
    </w:rPr>
  </w:style>
  <w:style w:type="paragraph" w:styleId="Nagwek8">
    <w:name w:val="heading 8"/>
    <w:next w:val="Tekstpodstawowy"/>
    <w:qFormat/>
    <w:rsid w:val="00E8404D"/>
    <w:pPr>
      <w:widowControl w:val="0"/>
      <w:numPr>
        <w:ilvl w:val="7"/>
        <w:numId w:val="1"/>
      </w:numPr>
      <w:suppressAutoHyphens/>
      <w:spacing w:before="240"/>
      <w:ind w:left="720" w:firstLine="0"/>
      <w:outlineLvl w:val="7"/>
    </w:pPr>
    <w:rPr>
      <w:b/>
      <w:bCs/>
      <w:i/>
      <w:iCs/>
      <w:caps/>
      <w:kern w:val="1"/>
      <w:lang w:eastAsia="zh-CN"/>
    </w:rPr>
  </w:style>
  <w:style w:type="paragraph" w:styleId="Nagwek9">
    <w:name w:val="heading 9"/>
    <w:next w:val="Tekstpodstawowy"/>
    <w:qFormat/>
    <w:rsid w:val="00E8404D"/>
    <w:pPr>
      <w:widowControl w:val="0"/>
      <w:numPr>
        <w:ilvl w:val="8"/>
        <w:numId w:val="1"/>
      </w:numPr>
      <w:suppressAutoHyphens/>
      <w:spacing w:before="240"/>
      <w:ind w:left="720" w:firstLine="0"/>
      <w:outlineLvl w:val="8"/>
    </w:pPr>
    <w:rPr>
      <w:b/>
      <w:bCs/>
      <w:i/>
      <w:iCs/>
      <w:caps/>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E8404D"/>
    <w:rPr>
      <w:rFonts w:ascii="Times New Roman" w:hAnsi="Times New Roman" w:cs="Times New Roman"/>
    </w:rPr>
  </w:style>
  <w:style w:type="character" w:customStyle="1" w:styleId="WW8Num1z1">
    <w:name w:val="WW8Num1z1"/>
    <w:rsid w:val="00E8404D"/>
  </w:style>
  <w:style w:type="character" w:customStyle="1" w:styleId="WW8Num1z2">
    <w:name w:val="WW8Num1z2"/>
    <w:rsid w:val="00E8404D"/>
  </w:style>
  <w:style w:type="character" w:customStyle="1" w:styleId="WW8Num1z3">
    <w:name w:val="WW8Num1z3"/>
    <w:rsid w:val="00E8404D"/>
  </w:style>
  <w:style w:type="character" w:customStyle="1" w:styleId="WW8Num1z4">
    <w:name w:val="WW8Num1z4"/>
    <w:rsid w:val="00E8404D"/>
  </w:style>
  <w:style w:type="character" w:customStyle="1" w:styleId="WW8Num1z5">
    <w:name w:val="WW8Num1z5"/>
    <w:rsid w:val="00E8404D"/>
  </w:style>
  <w:style w:type="character" w:customStyle="1" w:styleId="WW8Num1z6">
    <w:name w:val="WW8Num1z6"/>
    <w:rsid w:val="00E8404D"/>
  </w:style>
  <w:style w:type="character" w:customStyle="1" w:styleId="WW8Num1z7">
    <w:name w:val="WW8Num1z7"/>
    <w:rsid w:val="00E8404D"/>
  </w:style>
  <w:style w:type="character" w:customStyle="1" w:styleId="WW8Num1z8">
    <w:name w:val="WW8Num1z8"/>
    <w:rsid w:val="00E8404D"/>
  </w:style>
  <w:style w:type="character" w:customStyle="1" w:styleId="WW8Num2z0">
    <w:name w:val="WW8Num2z0"/>
    <w:rsid w:val="00E8404D"/>
    <w:rPr>
      <w:rFonts w:ascii="Times New Roman" w:hAnsi="Times New Roman" w:cs="Times New Roman"/>
    </w:rPr>
  </w:style>
  <w:style w:type="character" w:customStyle="1" w:styleId="WW8Num2z1">
    <w:name w:val="WW8Num2z1"/>
    <w:rsid w:val="00E8404D"/>
  </w:style>
  <w:style w:type="character" w:customStyle="1" w:styleId="WW8Num2z2">
    <w:name w:val="WW8Num2z2"/>
    <w:rsid w:val="00E8404D"/>
  </w:style>
  <w:style w:type="character" w:customStyle="1" w:styleId="WW8Num2z3">
    <w:name w:val="WW8Num2z3"/>
    <w:rsid w:val="00E8404D"/>
  </w:style>
  <w:style w:type="character" w:customStyle="1" w:styleId="WW8Num2z4">
    <w:name w:val="WW8Num2z4"/>
    <w:rsid w:val="00E8404D"/>
  </w:style>
  <w:style w:type="character" w:customStyle="1" w:styleId="WW8Num2z5">
    <w:name w:val="WW8Num2z5"/>
    <w:rsid w:val="00E8404D"/>
  </w:style>
  <w:style w:type="character" w:customStyle="1" w:styleId="WW8Num2z6">
    <w:name w:val="WW8Num2z6"/>
    <w:rsid w:val="00E8404D"/>
  </w:style>
  <w:style w:type="character" w:customStyle="1" w:styleId="WW8Num2z7">
    <w:name w:val="WW8Num2z7"/>
    <w:rsid w:val="00E8404D"/>
  </w:style>
  <w:style w:type="character" w:customStyle="1" w:styleId="WW8Num2z8">
    <w:name w:val="WW8Num2z8"/>
    <w:rsid w:val="00E8404D"/>
  </w:style>
  <w:style w:type="character" w:customStyle="1" w:styleId="WW8Num3z0">
    <w:name w:val="WW8Num3z0"/>
    <w:rsid w:val="00E8404D"/>
    <w:rPr>
      <w:rFonts w:ascii="Times New Roman" w:eastAsia="Arial" w:hAnsi="Times New Roman" w:cs="Times New Roman"/>
      <w:iCs/>
      <w:sz w:val="24"/>
      <w:szCs w:val="24"/>
    </w:rPr>
  </w:style>
  <w:style w:type="character" w:customStyle="1" w:styleId="WW8Num3z1">
    <w:name w:val="WW8Num3z1"/>
    <w:rsid w:val="00E8404D"/>
    <w:rPr>
      <w:rFonts w:ascii="Times New Roman" w:hAnsi="Times New Roman" w:cs="Times New Roman"/>
    </w:rPr>
  </w:style>
  <w:style w:type="character" w:customStyle="1" w:styleId="WW8Num3z2">
    <w:name w:val="WW8Num3z2"/>
    <w:rsid w:val="00E8404D"/>
    <w:rPr>
      <w:rFonts w:cs="Times New Roman"/>
    </w:rPr>
  </w:style>
  <w:style w:type="character" w:customStyle="1" w:styleId="WW8Num3z3">
    <w:name w:val="WW8Num3z3"/>
    <w:rsid w:val="00E8404D"/>
  </w:style>
  <w:style w:type="character" w:customStyle="1" w:styleId="WW8Num3z4">
    <w:name w:val="WW8Num3z4"/>
    <w:rsid w:val="00E8404D"/>
  </w:style>
  <w:style w:type="character" w:customStyle="1" w:styleId="WW8Num3z5">
    <w:name w:val="WW8Num3z5"/>
    <w:rsid w:val="00E8404D"/>
  </w:style>
  <w:style w:type="character" w:customStyle="1" w:styleId="WW8Num3z6">
    <w:name w:val="WW8Num3z6"/>
    <w:rsid w:val="00E8404D"/>
  </w:style>
  <w:style w:type="character" w:customStyle="1" w:styleId="WW8Num3z7">
    <w:name w:val="WW8Num3z7"/>
    <w:rsid w:val="00E8404D"/>
  </w:style>
  <w:style w:type="character" w:customStyle="1" w:styleId="WW8Num3z8">
    <w:name w:val="WW8Num3z8"/>
    <w:rsid w:val="00E8404D"/>
  </w:style>
  <w:style w:type="character" w:customStyle="1" w:styleId="WW8Num4z0">
    <w:name w:val="WW8Num4z0"/>
    <w:rsid w:val="00E8404D"/>
    <w:rPr>
      <w:rFonts w:ascii="Times New Roman" w:hAnsi="Times New Roman" w:cs="Times New Roman"/>
      <w:iCs/>
      <w:sz w:val="24"/>
      <w:szCs w:val="24"/>
    </w:rPr>
  </w:style>
  <w:style w:type="character" w:customStyle="1" w:styleId="WW8Num4z1">
    <w:name w:val="WW8Num4z1"/>
    <w:rsid w:val="00E8404D"/>
  </w:style>
  <w:style w:type="character" w:customStyle="1" w:styleId="WW8Num4z2">
    <w:name w:val="WW8Num4z2"/>
    <w:rsid w:val="00E8404D"/>
  </w:style>
  <w:style w:type="character" w:customStyle="1" w:styleId="WW8Num4z3">
    <w:name w:val="WW8Num4z3"/>
    <w:rsid w:val="00E8404D"/>
  </w:style>
  <w:style w:type="character" w:customStyle="1" w:styleId="WW8Num4z4">
    <w:name w:val="WW8Num4z4"/>
    <w:rsid w:val="00E8404D"/>
  </w:style>
  <w:style w:type="character" w:customStyle="1" w:styleId="WW8Num4z5">
    <w:name w:val="WW8Num4z5"/>
    <w:rsid w:val="00E8404D"/>
  </w:style>
  <w:style w:type="character" w:customStyle="1" w:styleId="WW8Num4z6">
    <w:name w:val="WW8Num4z6"/>
    <w:rsid w:val="00E8404D"/>
  </w:style>
  <w:style w:type="character" w:customStyle="1" w:styleId="WW8Num4z7">
    <w:name w:val="WW8Num4z7"/>
    <w:rsid w:val="00E8404D"/>
  </w:style>
  <w:style w:type="character" w:customStyle="1" w:styleId="WW8Num4z8">
    <w:name w:val="WW8Num4z8"/>
    <w:rsid w:val="00E8404D"/>
  </w:style>
  <w:style w:type="character" w:customStyle="1" w:styleId="WW8Num5z0">
    <w:name w:val="WW8Num5z0"/>
    <w:rsid w:val="00E8404D"/>
    <w:rPr>
      <w:rFonts w:ascii="Times New Roman" w:hAnsi="Times New Roman" w:cs="Times New Roman"/>
    </w:rPr>
  </w:style>
  <w:style w:type="character" w:customStyle="1" w:styleId="WW8Num5z1">
    <w:name w:val="WW8Num5z1"/>
    <w:rsid w:val="00E8404D"/>
  </w:style>
  <w:style w:type="character" w:customStyle="1" w:styleId="WW8Num5z2">
    <w:name w:val="WW8Num5z2"/>
    <w:rsid w:val="00E8404D"/>
  </w:style>
  <w:style w:type="character" w:customStyle="1" w:styleId="WW8Num5z3">
    <w:name w:val="WW8Num5z3"/>
    <w:rsid w:val="00E8404D"/>
  </w:style>
  <w:style w:type="character" w:customStyle="1" w:styleId="WW8Num5z4">
    <w:name w:val="WW8Num5z4"/>
    <w:rsid w:val="00E8404D"/>
  </w:style>
  <w:style w:type="character" w:customStyle="1" w:styleId="WW8Num5z5">
    <w:name w:val="WW8Num5z5"/>
    <w:rsid w:val="00E8404D"/>
  </w:style>
  <w:style w:type="character" w:customStyle="1" w:styleId="WW8Num5z6">
    <w:name w:val="WW8Num5z6"/>
    <w:rsid w:val="00E8404D"/>
  </w:style>
  <w:style w:type="character" w:customStyle="1" w:styleId="WW8Num5z7">
    <w:name w:val="WW8Num5z7"/>
    <w:rsid w:val="00E8404D"/>
  </w:style>
  <w:style w:type="character" w:customStyle="1" w:styleId="WW8Num5z8">
    <w:name w:val="WW8Num5z8"/>
    <w:rsid w:val="00E8404D"/>
  </w:style>
  <w:style w:type="character" w:customStyle="1" w:styleId="WW8Num6z0">
    <w:name w:val="WW8Num6z0"/>
    <w:rsid w:val="00E8404D"/>
    <w:rPr>
      <w:rFonts w:ascii="Times New Roman" w:eastAsia="Arial" w:hAnsi="Times New Roman" w:cs="Times New Roman"/>
      <w:b w:val="0"/>
      <w:bCs w:val="0"/>
      <w:iCs/>
    </w:rPr>
  </w:style>
  <w:style w:type="character" w:customStyle="1" w:styleId="WW8Num6z1">
    <w:name w:val="WW8Num6z1"/>
    <w:rsid w:val="00E8404D"/>
    <w:rPr>
      <w:rFonts w:ascii="Times New Roman" w:hAnsi="Times New Roman" w:cs="Times New Roman"/>
      <w:iCs/>
    </w:rPr>
  </w:style>
  <w:style w:type="character" w:customStyle="1" w:styleId="WW8Num6z2">
    <w:name w:val="WW8Num6z2"/>
    <w:rsid w:val="00E8404D"/>
  </w:style>
  <w:style w:type="character" w:customStyle="1" w:styleId="WW8Num6z3">
    <w:name w:val="WW8Num6z3"/>
    <w:rsid w:val="00E8404D"/>
  </w:style>
  <w:style w:type="character" w:customStyle="1" w:styleId="WW8Num6z4">
    <w:name w:val="WW8Num6z4"/>
    <w:rsid w:val="00E8404D"/>
  </w:style>
  <w:style w:type="character" w:customStyle="1" w:styleId="WW8Num6z5">
    <w:name w:val="WW8Num6z5"/>
    <w:rsid w:val="00E8404D"/>
  </w:style>
  <w:style w:type="character" w:customStyle="1" w:styleId="WW8Num6z6">
    <w:name w:val="WW8Num6z6"/>
    <w:rsid w:val="00E8404D"/>
  </w:style>
  <w:style w:type="character" w:customStyle="1" w:styleId="WW8Num6z7">
    <w:name w:val="WW8Num6z7"/>
    <w:rsid w:val="00E8404D"/>
  </w:style>
  <w:style w:type="character" w:customStyle="1" w:styleId="WW8Num6z8">
    <w:name w:val="WW8Num6z8"/>
    <w:rsid w:val="00E8404D"/>
  </w:style>
  <w:style w:type="character" w:customStyle="1" w:styleId="WW8Num7z0">
    <w:name w:val="WW8Num7z0"/>
    <w:rsid w:val="00E8404D"/>
    <w:rPr>
      <w:rFonts w:ascii="Times New Roman" w:eastAsia="Arial" w:hAnsi="Times New Roman" w:cs="Times New Roman"/>
      <w:iCs/>
      <w:sz w:val="24"/>
    </w:rPr>
  </w:style>
  <w:style w:type="character" w:customStyle="1" w:styleId="WW8Num7z2">
    <w:name w:val="WW8Num7z2"/>
    <w:rsid w:val="00E8404D"/>
  </w:style>
  <w:style w:type="character" w:customStyle="1" w:styleId="WW8Num7z3">
    <w:name w:val="WW8Num7z3"/>
    <w:rsid w:val="00E8404D"/>
  </w:style>
  <w:style w:type="character" w:customStyle="1" w:styleId="WW8Num7z4">
    <w:name w:val="WW8Num7z4"/>
    <w:rsid w:val="00E8404D"/>
  </w:style>
  <w:style w:type="character" w:customStyle="1" w:styleId="WW8Num7z5">
    <w:name w:val="WW8Num7z5"/>
    <w:rsid w:val="00E8404D"/>
  </w:style>
  <w:style w:type="character" w:customStyle="1" w:styleId="WW8Num7z6">
    <w:name w:val="WW8Num7z6"/>
    <w:rsid w:val="00E8404D"/>
  </w:style>
  <w:style w:type="character" w:customStyle="1" w:styleId="WW8Num7z7">
    <w:name w:val="WW8Num7z7"/>
    <w:rsid w:val="00E8404D"/>
  </w:style>
  <w:style w:type="character" w:customStyle="1" w:styleId="WW8Num7z8">
    <w:name w:val="WW8Num7z8"/>
    <w:rsid w:val="00E8404D"/>
  </w:style>
  <w:style w:type="character" w:customStyle="1" w:styleId="WW8Num8z0">
    <w:name w:val="WW8Num8z0"/>
    <w:rsid w:val="00E8404D"/>
    <w:rPr>
      <w:rFonts w:ascii="Times New Roman" w:hAnsi="Times New Roman" w:cs="Times New Roman"/>
      <w:sz w:val="22"/>
      <w:szCs w:val="22"/>
    </w:rPr>
  </w:style>
  <w:style w:type="character" w:customStyle="1" w:styleId="WW8Num8z1">
    <w:name w:val="WW8Num8z1"/>
    <w:rsid w:val="00E8404D"/>
    <w:rPr>
      <w:rFonts w:ascii="Times New Roman" w:hAnsi="Times New Roman" w:cs="Times New Roman"/>
      <w:iCs/>
      <w:spacing w:val="-4"/>
    </w:rPr>
  </w:style>
  <w:style w:type="character" w:customStyle="1" w:styleId="WW8Num8z2">
    <w:name w:val="WW8Num8z2"/>
    <w:rsid w:val="00E8404D"/>
  </w:style>
  <w:style w:type="character" w:customStyle="1" w:styleId="WW8Num8z3">
    <w:name w:val="WW8Num8z3"/>
    <w:rsid w:val="00E8404D"/>
  </w:style>
  <w:style w:type="character" w:customStyle="1" w:styleId="WW8Num8z4">
    <w:name w:val="WW8Num8z4"/>
    <w:rsid w:val="00E8404D"/>
  </w:style>
  <w:style w:type="character" w:customStyle="1" w:styleId="WW8Num8z5">
    <w:name w:val="WW8Num8z5"/>
    <w:rsid w:val="00E8404D"/>
  </w:style>
  <w:style w:type="character" w:customStyle="1" w:styleId="WW8Num8z6">
    <w:name w:val="WW8Num8z6"/>
    <w:rsid w:val="00E8404D"/>
  </w:style>
  <w:style w:type="character" w:customStyle="1" w:styleId="WW8Num8z7">
    <w:name w:val="WW8Num8z7"/>
    <w:rsid w:val="00E8404D"/>
  </w:style>
  <w:style w:type="character" w:customStyle="1" w:styleId="WW8Num8z8">
    <w:name w:val="WW8Num8z8"/>
    <w:rsid w:val="00E8404D"/>
  </w:style>
  <w:style w:type="character" w:customStyle="1" w:styleId="WW8Num9z0">
    <w:name w:val="WW8Num9z0"/>
    <w:rsid w:val="00E8404D"/>
    <w:rPr>
      <w:rFonts w:ascii="Times New Roman" w:hAnsi="Times New Roman" w:cs="Times New Roman"/>
      <w:i/>
      <w:iCs/>
    </w:rPr>
  </w:style>
  <w:style w:type="character" w:customStyle="1" w:styleId="WW8Num9z2">
    <w:name w:val="WW8Num9z2"/>
    <w:rsid w:val="00E8404D"/>
  </w:style>
  <w:style w:type="character" w:customStyle="1" w:styleId="WW8Num9z3">
    <w:name w:val="WW8Num9z3"/>
    <w:rsid w:val="00E8404D"/>
  </w:style>
  <w:style w:type="character" w:customStyle="1" w:styleId="WW8Num9z4">
    <w:name w:val="WW8Num9z4"/>
    <w:rsid w:val="00E8404D"/>
  </w:style>
  <w:style w:type="character" w:customStyle="1" w:styleId="WW8Num9z5">
    <w:name w:val="WW8Num9z5"/>
    <w:rsid w:val="00E8404D"/>
  </w:style>
  <w:style w:type="character" w:customStyle="1" w:styleId="WW8Num9z6">
    <w:name w:val="WW8Num9z6"/>
    <w:rsid w:val="00E8404D"/>
  </w:style>
  <w:style w:type="character" w:customStyle="1" w:styleId="WW8Num9z7">
    <w:name w:val="WW8Num9z7"/>
    <w:rsid w:val="00E8404D"/>
  </w:style>
  <w:style w:type="character" w:customStyle="1" w:styleId="WW8Num9z8">
    <w:name w:val="WW8Num9z8"/>
    <w:rsid w:val="00E8404D"/>
  </w:style>
  <w:style w:type="character" w:customStyle="1" w:styleId="WW8Num10z0">
    <w:name w:val="WW8Num10z0"/>
    <w:rsid w:val="00E8404D"/>
    <w:rPr>
      <w:rFonts w:ascii="Times New Roman" w:hAnsi="Times New Roman" w:cs="Times New Roman"/>
      <w:iCs/>
      <w:sz w:val="24"/>
    </w:rPr>
  </w:style>
  <w:style w:type="character" w:customStyle="1" w:styleId="WW8Num10z1">
    <w:name w:val="WW8Num10z1"/>
    <w:rsid w:val="00E8404D"/>
    <w:rPr>
      <w:rFonts w:ascii="Times New Roman" w:hAnsi="Times New Roman" w:cs="Times New Roman"/>
    </w:rPr>
  </w:style>
  <w:style w:type="character" w:customStyle="1" w:styleId="WW8Num10z2">
    <w:name w:val="WW8Num10z2"/>
    <w:rsid w:val="00E8404D"/>
  </w:style>
  <w:style w:type="character" w:customStyle="1" w:styleId="WW8Num10z3">
    <w:name w:val="WW8Num10z3"/>
    <w:rsid w:val="00E8404D"/>
  </w:style>
  <w:style w:type="character" w:customStyle="1" w:styleId="WW8Num10z4">
    <w:name w:val="WW8Num10z4"/>
    <w:rsid w:val="00E8404D"/>
  </w:style>
  <w:style w:type="character" w:customStyle="1" w:styleId="WW8Num10z5">
    <w:name w:val="WW8Num10z5"/>
    <w:rsid w:val="00E8404D"/>
  </w:style>
  <w:style w:type="character" w:customStyle="1" w:styleId="WW8Num10z6">
    <w:name w:val="WW8Num10z6"/>
    <w:rsid w:val="00E8404D"/>
  </w:style>
  <w:style w:type="character" w:customStyle="1" w:styleId="WW8Num10z7">
    <w:name w:val="WW8Num10z7"/>
    <w:rsid w:val="00E8404D"/>
  </w:style>
  <w:style w:type="character" w:customStyle="1" w:styleId="WW8Num10z8">
    <w:name w:val="WW8Num10z8"/>
    <w:rsid w:val="00E8404D"/>
  </w:style>
  <w:style w:type="character" w:customStyle="1" w:styleId="WW8Num11z0">
    <w:name w:val="WW8Num11z0"/>
    <w:rsid w:val="00E8404D"/>
    <w:rPr>
      <w:rFonts w:ascii="Times New Roman" w:eastAsia="Arial" w:hAnsi="Times New Roman" w:cs="Times New Roman"/>
      <w:i w:val="0"/>
      <w:iCs/>
    </w:rPr>
  </w:style>
  <w:style w:type="character" w:customStyle="1" w:styleId="WW8Num11z1">
    <w:name w:val="WW8Num11z1"/>
    <w:rsid w:val="00E8404D"/>
  </w:style>
  <w:style w:type="character" w:customStyle="1" w:styleId="WW8Num11z2">
    <w:name w:val="WW8Num11z2"/>
    <w:rsid w:val="00E8404D"/>
  </w:style>
  <w:style w:type="character" w:customStyle="1" w:styleId="WW8Num11z3">
    <w:name w:val="WW8Num11z3"/>
    <w:rsid w:val="00E8404D"/>
  </w:style>
  <w:style w:type="character" w:customStyle="1" w:styleId="WW8Num11z4">
    <w:name w:val="WW8Num11z4"/>
    <w:rsid w:val="00E8404D"/>
  </w:style>
  <w:style w:type="character" w:customStyle="1" w:styleId="WW8Num11z5">
    <w:name w:val="WW8Num11z5"/>
    <w:rsid w:val="00E8404D"/>
  </w:style>
  <w:style w:type="character" w:customStyle="1" w:styleId="WW8Num11z6">
    <w:name w:val="WW8Num11z6"/>
    <w:rsid w:val="00E8404D"/>
  </w:style>
  <w:style w:type="character" w:customStyle="1" w:styleId="WW8Num11z7">
    <w:name w:val="WW8Num11z7"/>
    <w:rsid w:val="00E8404D"/>
  </w:style>
  <w:style w:type="character" w:customStyle="1" w:styleId="WW8Num11z8">
    <w:name w:val="WW8Num11z8"/>
    <w:rsid w:val="00E8404D"/>
  </w:style>
  <w:style w:type="character" w:customStyle="1" w:styleId="WW8Num12z0">
    <w:name w:val="WW8Num12z0"/>
    <w:rsid w:val="00E8404D"/>
    <w:rPr>
      <w:rFonts w:ascii="Times New Roman" w:eastAsia="Arial" w:hAnsi="Times New Roman" w:cs="Times New Roman"/>
      <w:i/>
    </w:rPr>
  </w:style>
  <w:style w:type="character" w:customStyle="1" w:styleId="WW8Num12z1">
    <w:name w:val="WW8Num12z1"/>
    <w:rsid w:val="00E8404D"/>
    <w:rPr>
      <w:rFonts w:ascii="Times New Roman" w:hAnsi="Times New Roman" w:cs="Times New Roman"/>
    </w:rPr>
  </w:style>
  <w:style w:type="character" w:customStyle="1" w:styleId="WW8Num12z2">
    <w:name w:val="WW8Num12z2"/>
    <w:rsid w:val="00E8404D"/>
  </w:style>
  <w:style w:type="character" w:customStyle="1" w:styleId="WW8Num12z3">
    <w:name w:val="WW8Num12z3"/>
    <w:rsid w:val="00E8404D"/>
  </w:style>
  <w:style w:type="character" w:customStyle="1" w:styleId="WW8Num12z4">
    <w:name w:val="WW8Num12z4"/>
    <w:rsid w:val="00E8404D"/>
  </w:style>
  <w:style w:type="character" w:customStyle="1" w:styleId="WW8Num12z5">
    <w:name w:val="WW8Num12z5"/>
    <w:rsid w:val="00E8404D"/>
  </w:style>
  <w:style w:type="character" w:customStyle="1" w:styleId="WW8Num12z6">
    <w:name w:val="WW8Num12z6"/>
    <w:rsid w:val="00E8404D"/>
  </w:style>
  <w:style w:type="character" w:customStyle="1" w:styleId="WW8Num12z7">
    <w:name w:val="WW8Num12z7"/>
    <w:rsid w:val="00E8404D"/>
  </w:style>
  <w:style w:type="character" w:customStyle="1" w:styleId="WW8Num12z8">
    <w:name w:val="WW8Num12z8"/>
    <w:rsid w:val="00E8404D"/>
  </w:style>
  <w:style w:type="character" w:customStyle="1" w:styleId="WW8Num13z0">
    <w:name w:val="WW8Num13z0"/>
    <w:rsid w:val="00E8404D"/>
    <w:rPr>
      <w:rFonts w:ascii="Times New Roman" w:hAnsi="Times New Roman" w:cs="Times New Roman"/>
      <w:i/>
    </w:rPr>
  </w:style>
  <w:style w:type="character" w:customStyle="1" w:styleId="WW8Num13z1">
    <w:name w:val="WW8Num13z1"/>
    <w:rsid w:val="00E8404D"/>
    <w:rPr>
      <w:rFonts w:ascii="Times New Roman" w:hAnsi="Times New Roman" w:cs="Times New Roman"/>
    </w:rPr>
  </w:style>
  <w:style w:type="character" w:customStyle="1" w:styleId="WW8Num13z2">
    <w:name w:val="WW8Num13z2"/>
    <w:rsid w:val="00E8404D"/>
  </w:style>
  <w:style w:type="character" w:customStyle="1" w:styleId="WW8Num13z3">
    <w:name w:val="WW8Num13z3"/>
    <w:rsid w:val="00E8404D"/>
  </w:style>
  <w:style w:type="character" w:customStyle="1" w:styleId="WW8Num13z4">
    <w:name w:val="WW8Num13z4"/>
    <w:rsid w:val="00E8404D"/>
  </w:style>
  <w:style w:type="character" w:customStyle="1" w:styleId="WW8Num13z5">
    <w:name w:val="WW8Num13z5"/>
    <w:rsid w:val="00E8404D"/>
  </w:style>
  <w:style w:type="character" w:customStyle="1" w:styleId="WW8Num13z6">
    <w:name w:val="WW8Num13z6"/>
    <w:rsid w:val="00E8404D"/>
    <w:rPr>
      <w:rFonts w:ascii="Times New Roman" w:eastAsia="Courier New" w:hAnsi="Times New Roman" w:cs="Times New Roman"/>
      <w:b w:val="0"/>
      <w:bCs w:val="0"/>
      <w:i w:val="0"/>
      <w:iCs w:val="0"/>
      <w:sz w:val="22"/>
      <w:szCs w:val="22"/>
    </w:rPr>
  </w:style>
  <w:style w:type="character" w:customStyle="1" w:styleId="WW8Num13z7">
    <w:name w:val="WW8Num13z7"/>
    <w:rsid w:val="00E8404D"/>
  </w:style>
  <w:style w:type="character" w:customStyle="1" w:styleId="WW8Num13z8">
    <w:name w:val="WW8Num13z8"/>
    <w:rsid w:val="00E8404D"/>
  </w:style>
  <w:style w:type="character" w:customStyle="1" w:styleId="WW8Num14z0">
    <w:name w:val="WW8Num14z0"/>
    <w:rsid w:val="00E8404D"/>
    <w:rPr>
      <w:rFonts w:cs="Times New Roman"/>
    </w:rPr>
  </w:style>
  <w:style w:type="character" w:customStyle="1" w:styleId="WW8Num14z1">
    <w:name w:val="WW8Num14z1"/>
    <w:rsid w:val="00E8404D"/>
    <w:rPr>
      <w:rFonts w:ascii="Times New Roman" w:hAnsi="Times New Roman" w:cs="Times New Roman"/>
      <w:iCs/>
      <w:spacing w:val="-4"/>
    </w:rPr>
  </w:style>
  <w:style w:type="character" w:customStyle="1" w:styleId="WW8Num14z2">
    <w:name w:val="WW8Num14z2"/>
    <w:rsid w:val="00E8404D"/>
  </w:style>
  <w:style w:type="character" w:customStyle="1" w:styleId="WW8Num14z3">
    <w:name w:val="WW8Num14z3"/>
    <w:rsid w:val="00E8404D"/>
  </w:style>
  <w:style w:type="character" w:customStyle="1" w:styleId="WW8Num14z4">
    <w:name w:val="WW8Num14z4"/>
    <w:rsid w:val="00E8404D"/>
  </w:style>
  <w:style w:type="character" w:customStyle="1" w:styleId="WW8Num14z5">
    <w:name w:val="WW8Num14z5"/>
    <w:rsid w:val="00E8404D"/>
  </w:style>
  <w:style w:type="character" w:customStyle="1" w:styleId="WW8Num14z6">
    <w:name w:val="WW8Num14z6"/>
    <w:rsid w:val="00E8404D"/>
  </w:style>
  <w:style w:type="character" w:customStyle="1" w:styleId="WW8Num14z7">
    <w:name w:val="WW8Num14z7"/>
    <w:rsid w:val="00E8404D"/>
  </w:style>
  <w:style w:type="character" w:customStyle="1" w:styleId="WW8Num14z8">
    <w:name w:val="WW8Num14z8"/>
    <w:rsid w:val="00E8404D"/>
  </w:style>
  <w:style w:type="character" w:customStyle="1" w:styleId="WW8Num15z0">
    <w:name w:val="WW8Num15z0"/>
    <w:rsid w:val="00E8404D"/>
    <w:rPr>
      <w:rFonts w:ascii="Times New Roman" w:eastAsia="Arial" w:hAnsi="Times New Roman" w:cs="Times New Roman"/>
      <w:b w:val="0"/>
      <w:bCs w:val="0"/>
      <w:i w:val="0"/>
      <w:iCs w:val="0"/>
    </w:rPr>
  </w:style>
  <w:style w:type="character" w:customStyle="1" w:styleId="WW8Num15z1">
    <w:name w:val="WW8Num15z1"/>
    <w:rsid w:val="00E8404D"/>
  </w:style>
  <w:style w:type="character" w:customStyle="1" w:styleId="WW8Num15z2">
    <w:name w:val="WW8Num15z2"/>
    <w:rsid w:val="00E8404D"/>
  </w:style>
  <w:style w:type="character" w:customStyle="1" w:styleId="WW8Num15z3">
    <w:name w:val="WW8Num15z3"/>
    <w:rsid w:val="00E8404D"/>
  </w:style>
  <w:style w:type="character" w:customStyle="1" w:styleId="WW8Num15z4">
    <w:name w:val="WW8Num15z4"/>
    <w:rsid w:val="00E8404D"/>
  </w:style>
  <w:style w:type="character" w:customStyle="1" w:styleId="WW8Num15z5">
    <w:name w:val="WW8Num15z5"/>
    <w:rsid w:val="00E8404D"/>
  </w:style>
  <w:style w:type="character" w:customStyle="1" w:styleId="WW8Num15z6">
    <w:name w:val="WW8Num15z6"/>
    <w:rsid w:val="00E8404D"/>
  </w:style>
  <w:style w:type="character" w:customStyle="1" w:styleId="WW8Num15z7">
    <w:name w:val="WW8Num15z7"/>
    <w:rsid w:val="00E8404D"/>
  </w:style>
  <w:style w:type="character" w:customStyle="1" w:styleId="WW8Num15z8">
    <w:name w:val="WW8Num15z8"/>
    <w:rsid w:val="00E8404D"/>
  </w:style>
  <w:style w:type="character" w:customStyle="1" w:styleId="WW8Num16z0">
    <w:name w:val="WW8Num16z0"/>
    <w:rsid w:val="00E8404D"/>
    <w:rPr>
      <w:rFonts w:ascii="Times New Roman" w:hAnsi="Times New Roman" w:cs="Times New Roman"/>
      <w:bCs/>
      <w:i w:val="0"/>
      <w:iCs w:val="0"/>
      <w:strike w:val="0"/>
      <w:dstrike w:val="0"/>
      <w:sz w:val="24"/>
      <w:szCs w:val="24"/>
    </w:rPr>
  </w:style>
  <w:style w:type="character" w:customStyle="1" w:styleId="WW8Num17z0">
    <w:name w:val="WW8Num17z0"/>
    <w:rsid w:val="00E8404D"/>
    <w:rPr>
      <w:rFonts w:ascii="Times New Roman" w:hAnsi="Times New Roman" w:cs="Times New Roman"/>
      <w:iCs/>
      <w:sz w:val="24"/>
    </w:rPr>
  </w:style>
  <w:style w:type="character" w:customStyle="1" w:styleId="WW8Num17z2">
    <w:name w:val="WW8Num17z2"/>
    <w:rsid w:val="00E8404D"/>
  </w:style>
  <w:style w:type="character" w:customStyle="1" w:styleId="WW8Num17z3">
    <w:name w:val="WW8Num17z3"/>
    <w:rsid w:val="00E8404D"/>
  </w:style>
  <w:style w:type="character" w:customStyle="1" w:styleId="WW8Num17z4">
    <w:name w:val="WW8Num17z4"/>
    <w:rsid w:val="00E8404D"/>
  </w:style>
  <w:style w:type="character" w:customStyle="1" w:styleId="WW8Num17z5">
    <w:name w:val="WW8Num17z5"/>
    <w:rsid w:val="00E8404D"/>
  </w:style>
  <w:style w:type="character" w:customStyle="1" w:styleId="WW8Num17z6">
    <w:name w:val="WW8Num17z6"/>
    <w:rsid w:val="00E8404D"/>
  </w:style>
  <w:style w:type="character" w:customStyle="1" w:styleId="WW8Num17z7">
    <w:name w:val="WW8Num17z7"/>
    <w:rsid w:val="00E8404D"/>
  </w:style>
  <w:style w:type="character" w:customStyle="1" w:styleId="WW8Num17z8">
    <w:name w:val="WW8Num17z8"/>
    <w:rsid w:val="00E8404D"/>
  </w:style>
  <w:style w:type="character" w:customStyle="1" w:styleId="WW8Num18z0">
    <w:name w:val="WW8Num18z0"/>
    <w:rsid w:val="00E8404D"/>
    <w:rPr>
      <w:rFonts w:ascii="Times New Roman" w:eastAsia="Arial" w:hAnsi="Times New Roman" w:cs="Times New Roman" w:hint="default"/>
      <w:i/>
    </w:rPr>
  </w:style>
  <w:style w:type="character" w:customStyle="1" w:styleId="WW8Num18z1">
    <w:name w:val="WW8Num18z1"/>
    <w:rsid w:val="00E8404D"/>
    <w:rPr>
      <w:rFonts w:ascii="Times New Roman" w:hAnsi="Times New Roman" w:cs="Times New Roman" w:hint="default"/>
    </w:rPr>
  </w:style>
  <w:style w:type="character" w:customStyle="1" w:styleId="WW8Num19z0">
    <w:name w:val="WW8Num19z0"/>
    <w:rsid w:val="00E8404D"/>
    <w:rPr>
      <w:rFonts w:ascii="Times New Roman" w:eastAsia="Arial" w:hAnsi="Times New Roman" w:cs="Times New Roman" w:hint="default"/>
      <w:i w:val="0"/>
      <w:iCs/>
    </w:rPr>
  </w:style>
  <w:style w:type="character" w:customStyle="1" w:styleId="WW8Num19z1">
    <w:name w:val="WW8Num19z1"/>
    <w:rsid w:val="00E8404D"/>
    <w:rPr>
      <w:rFonts w:hint="default"/>
    </w:rPr>
  </w:style>
  <w:style w:type="character" w:customStyle="1" w:styleId="WW8Num20z0">
    <w:name w:val="WW8Num20z0"/>
    <w:rsid w:val="00E8404D"/>
    <w:rPr>
      <w:rFonts w:ascii="Times New Roman" w:eastAsia="Arial" w:hAnsi="Times New Roman" w:cs="Times New Roman" w:hint="default"/>
      <w:iCs/>
      <w:sz w:val="22"/>
      <w:szCs w:val="22"/>
    </w:rPr>
  </w:style>
  <w:style w:type="character" w:customStyle="1" w:styleId="WW8Num20z1">
    <w:name w:val="WW8Num20z1"/>
    <w:rsid w:val="00E8404D"/>
    <w:rPr>
      <w:rFonts w:hint="default"/>
    </w:rPr>
  </w:style>
  <w:style w:type="character" w:customStyle="1" w:styleId="WW8Num21z0">
    <w:name w:val="WW8Num21z0"/>
    <w:rsid w:val="00E8404D"/>
    <w:rPr>
      <w:rFonts w:cs="Times New Roman" w:hint="default"/>
    </w:rPr>
  </w:style>
  <w:style w:type="character" w:customStyle="1" w:styleId="WW8Num21z1">
    <w:name w:val="WW8Num21z1"/>
    <w:rsid w:val="00E8404D"/>
    <w:rPr>
      <w:rFonts w:ascii="Times New Roman" w:hAnsi="Times New Roman" w:cs="Times New Roman" w:hint="default"/>
      <w:iCs/>
      <w:spacing w:val="-4"/>
    </w:rPr>
  </w:style>
  <w:style w:type="character" w:customStyle="1" w:styleId="WW8Num21z2">
    <w:name w:val="WW8Num21z2"/>
    <w:rsid w:val="00E8404D"/>
    <w:rPr>
      <w:rFonts w:hint="default"/>
    </w:rPr>
  </w:style>
  <w:style w:type="character" w:customStyle="1" w:styleId="WW8Num22z0">
    <w:name w:val="WW8Num22z0"/>
    <w:rsid w:val="00E8404D"/>
    <w:rPr>
      <w:rFonts w:ascii="Times New Roman" w:eastAsia="Arial" w:hAnsi="Times New Roman" w:cs="Times New Roman" w:hint="default"/>
      <w:iCs/>
    </w:rPr>
  </w:style>
  <w:style w:type="character" w:customStyle="1" w:styleId="WW8Num22z1">
    <w:name w:val="WW8Num22z1"/>
    <w:rsid w:val="00E8404D"/>
    <w:rPr>
      <w:rFonts w:hint="default"/>
    </w:rPr>
  </w:style>
  <w:style w:type="character" w:customStyle="1" w:styleId="WW8Num23z0">
    <w:name w:val="WW8Num23z0"/>
    <w:rsid w:val="00E8404D"/>
    <w:rPr>
      <w:rFonts w:ascii="Times New Roman" w:hAnsi="Times New Roman" w:cs="Times New Roman"/>
      <w:b w:val="0"/>
      <w:spacing w:val="-3"/>
      <w:lang w:eastAsia="pl-PL"/>
    </w:rPr>
  </w:style>
  <w:style w:type="character" w:customStyle="1" w:styleId="WW8Num24z0">
    <w:name w:val="WW8Num24z0"/>
    <w:rsid w:val="00E8404D"/>
    <w:rPr>
      <w:rFonts w:ascii="Times New Roman" w:hAnsi="Times New Roman" w:cs="Times New Roman" w:hint="default"/>
      <w:bCs/>
      <w:iCs/>
    </w:rPr>
  </w:style>
  <w:style w:type="character" w:customStyle="1" w:styleId="WW8Num25z0">
    <w:name w:val="WW8Num25z0"/>
    <w:rsid w:val="00E8404D"/>
    <w:rPr>
      <w:rFonts w:ascii="Times New Roman" w:eastAsia="Arial" w:hAnsi="Times New Roman" w:cs="Times New Roman" w:hint="default"/>
      <w:iCs/>
      <w:sz w:val="22"/>
      <w:szCs w:val="22"/>
    </w:rPr>
  </w:style>
  <w:style w:type="character" w:customStyle="1" w:styleId="WW8Num25z1">
    <w:name w:val="WW8Num25z1"/>
    <w:rsid w:val="00E8404D"/>
    <w:rPr>
      <w:rFonts w:hint="default"/>
    </w:rPr>
  </w:style>
  <w:style w:type="character" w:customStyle="1" w:styleId="WW8Num26z0">
    <w:name w:val="WW8Num26z0"/>
    <w:rsid w:val="00E8404D"/>
    <w:rPr>
      <w:rFonts w:ascii="Times New Roman" w:hAnsi="Times New Roman" w:cs="Times New Roman"/>
    </w:rPr>
  </w:style>
  <w:style w:type="character" w:customStyle="1" w:styleId="WW8Num27z0">
    <w:name w:val="WW8Num27z0"/>
    <w:rsid w:val="00E8404D"/>
    <w:rPr>
      <w:rFonts w:cs="Times New Roman" w:hint="default"/>
    </w:rPr>
  </w:style>
  <w:style w:type="character" w:customStyle="1" w:styleId="WW8Num27z1">
    <w:name w:val="WW8Num27z1"/>
    <w:rsid w:val="00E8404D"/>
    <w:rPr>
      <w:rFonts w:ascii="Times New Roman" w:hAnsi="Times New Roman" w:cs="Times New Roman" w:hint="default"/>
      <w:iCs/>
      <w:spacing w:val="-4"/>
    </w:rPr>
  </w:style>
  <w:style w:type="character" w:customStyle="1" w:styleId="WW8Num27z2">
    <w:name w:val="WW8Num27z2"/>
    <w:rsid w:val="00E8404D"/>
    <w:rPr>
      <w:rFonts w:hint="default"/>
    </w:rPr>
  </w:style>
  <w:style w:type="character" w:customStyle="1" w:styleId="WW8Num28z0">
    <w:name w:val="WW8Num28z0"/>
    <w:rsid w:val="00E8404D"/>
    <w:rPr>
      <w:rFonts w:ascii="Times New Roman" w:eastAsia="Arial" w:hAnsi="Times New Roman" w:cs="Times New Roman" w:hint="default"/>
      <w:i/>
    </w:rPr>
  </w:style>
  <w:style w:type="character" w:customStyle="1" w:styleId="WW8Num28z1">
    <w:name w:val="WW8Num28z1"/>
    <w:rsid w:val="00E8404D"/>
    <w:rPr>
      <w:rFonts w:ascii="Times New Roman" w:hAnsi="Times New Roman" w:cs="Times New Roman" w:hint="default"/>
    </w:rPr>
  </w:style>
  <w:style w:type="character" w:customStyle="1" w:styleId="WW8Num29z0">
    <w:name w:val="WW8Num29z0"/>
    <w:rsid w:val="00E8404D"/>
    <w:rPr>
      <w:rFonts w:ascii="Times New Roman" w:hAnsi="Times New Roman" w:cs="Times New Roman"/>
      <w:i/>
    </w:rPr>
  </w:style>
  <w:style w:type="character" w:customStyle="1" w:styleId="WW8Num30z0">
    <w:name w:val="WW8Num30z0"/>
    <w:rsid w:val="00E8404D"/>
    <w:rPr>
      <w:rFonts w:ascii="Times New Roman" w:eastAsia="Arial" w:hAnsi="Times New Roman" w:cs="Times New Roman" w:hint="default"/>
      <w:iCs/>
      <w:sz w:val="24"/>
      <w:szCs w:val="24"/>
    </w:rPr>
  </w:style>
  <w:style w:type="character" w:customStyle="1" w:styleId="WW8Num30z1">
    <w:name w:val="WW8Num30z1"/>
    <w:rsid w:val="00E8404D"/>
    <w:rPr>
      <w:rFonts w:hint="default"/>
    </w:rPr>
  </w:style>
  <w:style w:type="character" w:customStyle="1" w:styleId="WW8Num31z0">
    <w:name w:val="WW8Num31z0"/>
    <w:rsid w:val="00E8404D"/>
    <w:rPr>
      <w:rFonts w:hint="default"/>
      <w:color w:val="auto"/>
    </w:rPr>
  </w:style>
  <w:style w:type="character" w:customStyle="1" w:styleId="WW8Num32z0">
    <w:name w:val="WW8Num32z0"/>
    <w:rsid w:val="00E8404D"/>
    <w:rPr>
      <w:rFonts w:ascii="Times New Roman" w:hAnsi="Times New Roman" w:cs="Times New Roman"/>
      <w:i/>
    </w:rPr>
  </w:style>
  <w:style w:type="character" w:customStyle="1" w:styleId="WW8Num32z1">
    <w:name w:val="WW8Num32z1"/>
    <w:rsid w:val="00E8404D"/>
  </w:style>
  <w:style w:type="character" w:customStyle="1" w:styleId="WW8Num32z2">
    <w:name w:val="WW8Num32z2"/>
    <w:rsid w:val="00E8404D"/>
  </w:style>
  <w:style w:type="character" w:customStyle="1" w:styleId="WW8Num32z3">
    <w:name w:val="WW8Num32z3"/>
    <w:rsid w:val="00E8404D"/>
  </w:style>
  <w:style w:type="character" w:customStyle="1" w:styleId="WW8Num32z4">
    <w:name w:val="WW8Num32z4"/>
    <w:rsid w:val="00E8404D"/>
  </w:style>
  <w:style w:type="character" w:customStyle="1" w:styleId="WW8Num32z5">
    <w:name w:val="WW8Num32z5"/>
    <w:rsid w:val="00E8404D"/>
  </w:style>
  <w:style w:type="character" w:customStyle="1" w:styleId="WW8Num32z6">
    <w:name w:val="WW8Num32z6"/>
    <w:rsid w:val="00E8404D"/>
    <w:rPr>
      <w:rFonts w:ascii="Times New Roman" w:eastAsia="Courier New" w:hAnsi="Times New Roman" w:cs="Times New Roman"/>
      <w:i w:val="0"/>
      <w:iCs w:val="0"/>
      <w:sz w:val="22"/>
      <w:szCs w:val="22"/>
    </w:rPr>
  </w:style>
  <w:style w:type="character" w:customStyle="1" w:styleId="WW8Num32z7">
    <w:name w:val="WW8Num32z7"/>
    <w:rsid w:val="00E8404D"/>
  </w:style>
  <w:style w:type="character" w:customStyle="1" w:styleId="WW8Num32z8">
    <w:name w:val="WW8Num32z8"/>
    <w:rsid w:val="00E8404D"/>
  </w:style>
  <w:style w:type="character" w:customStyle="1" w:styleId="WW8Num33z0">
    <w:name w:val="WW8Num33z0"/>
    <w:rsid w:val="00E8404D"/>
    <w:rPr>
      <w:rFonts w:ascii="Times New Roman" w:hAnsi="Times New Roman" w:cs="Times New Roman"/>
      <w:i/>
    </w:rPr>
  </w:style>
  <w:style w:type="character" w:customStyle="1" w:styleId="WW8Num33z1">
    <w:name w:val="WW8Num33z1"/>
    <w:rsid w:val="00E8404D"/>
  </w:style>
  <w:style w:type="character" w:customStyle="1" w:styleId="WW8Num33z2">
    <w:name w:val="WW8Num33z2"/>
    <w:rsid w:val="00E8404D"/>
  </w:style>
  <w:style w:type="character" w:customStyle="1" w:styleId="WW8Num33z3">
    <w:name w:val="WW8Num33z3"/>
    <w:rsid w:val="00E8404D"/>
  </w:style>
  <w:style w:type="character" w:customStyle="1" w:styleId="WW8Num33z4">
    <w:name w:val="WW8Num33z4"/>
    <w:rsid w:val="00E8404D"/>
  </w:style>
  <w:style w:type="character" w:customStyle="1" w:styleId="WW8Num33z5">
    <w:name w:val="WW8Num33z5"/>
    <w:rsid w:val="00E8404D"/>
  </w:style>
  <w:style w:type="character" w:customStyle="1" w:styleId="WW8Num33z6">
    <w:name w:val="WW8Num33z6"/>
    <w:rsid w:val="00E8404D"/>
    <w:rPr>
      <w:rFonts w:ascii="Times New Roman" w:eastAsia="Courier New" w:hAnsi="Times New Roman" w:cs="Times New Roman"/>
      <w:i w:val="0"/>
      <w:iCs w:val="0"/>
      <w:sz w:val="22"/>
      <w:szCs w:val="22"/>
    </w:rPr>
  </w:style>
  <w:style w:type="character" w:customStyle="1" w:styleId="WW8Num33z7">
    <w:name w:val="WW8Num33z7"/>
    <w:rsid w:val="00E8404D"/>
  </w:style>
  <w:style w:type="character" w:customStyle="1" w:styleId="WW8Num33z8">
    <w:name w:val="WW8Num33z8"/>
    <w:rsid w:val="00E8404D"/>
  </w:style>
  <w:style w:type="character" w:customStyle="1" w:styleId="WW8Num34z0">
    <w:name w:val="WW8Num34z0"/>
    <w:rsid w:val="00E8404D"/>
  </w:style>
  <w:style w:type="character" w:customStyle="1" w:styleId="WW8Num34z1">
    <w:name w:val="WW8Num34z1"/>
    <w:rsid w:val="00E8404D"/>
  </w:style>
  <w:style w:type="character" w:customStyle="1" w:styleId="WW8Num34z2">
    <w:name w:val="WW8Num34z2"/>
    <w:rsid w:val="00E8404D"/>
  </w:style>
  <w:style w:type="character" w:customStyle="1" w:styleId="WW8Num34z3">
    <w:name w:val="WW8Num34z3"/>
    <w:rsid w:val="00E8404D"/>
  </w:style>
  <w:style w:type="character" w:customStyle="1" w:styleId="WW8Num34z4">
    <w:name w:val="WW8Num34z4"/>
    <w:rsid w:val="00E8404D"/>
  </w:style>
  <w:style w:type="character" w:customStyle="1" w:styleId="WW8Num34z5">
    <w:name w:val="WW8Num34z5"/>
    <w:rsid w:val="00E8404D"/>
  </w:style>
  <w:style w:type="character" w:customStyle="1" w:styleId="WW8Num34z6">
    <w:name w:val="WW8Num34z6"/>
    <w:rsid w:val="00E8404D"/>
  </w:style>
  <w:style w:type="character" w:customStyle="1" w:styleId="WW8Num34z7">
    <w:name w:val="WW8Num34z7"/>
    <w:rsid w:val="00E8404D"/>
  </w:style>
  <w:style w:type="character" w:customStyle="1" w:styleId="WW8Num34z8">
    <w:name w:val="WW8Num34z8"/>
    <w:rsid w:val="00E8404D"/>
  </w:style>
  <w:style w:type="character" w:customStyle="1" w:styleId="WW8Num16z1">
    <w:name w:val="WW8Num16z1"/>
    <w:rsid w:val="00E8404D"/>
  </w:style>
  <w:style w:type="character" w:customStyle="1" w:styleId="WW8Num16z2">
    <w:name w:val="WW8Num16z2"/>
    <w:rsid w:val="00E8404D"/>
  </w:style>
  <w:style w:type="character" w:customStyle="1" w:styleId="WW8Num16z3">
    <w:name w:val="WW8Num16z3"/>
    <w:rsid w:val="00E8404D"/>
  </w:style>
  <w:style w:type="character" w:customStyle="1" w:styleId="WW8Num16z4">
    <w:name w:val="WW8Num16z4"/>
    <w:rsid w:val="00E8404D"/>
  </w:style>
  <w:style w:type="character" w:customStyle="1" w:styleId="WW8Num16z5">
    <w:name w:val="WW8Num16z5"/>
    <w:rsid w:val="00E8404D"/>
  </w:style>
  <w:style w:type="character" w:customStyle="1" w:styleId="WW8Num16z6">
    <w:name w:val="WW8Num16z6"/>
    <w:rsid w:val="00E8404D"/>
  </w:style>
  <w:style w:type="character" w:customStyle="1" w:styleId="WW8Num16z7">
    <w:name w:val="WW8Num16z7"/>
    <w:rsid w:val="00E8404D"/>
  </w:style>
  <w:style w:type="character" w:customStyle="1" w:styleId="WW8Num16z8">
    <w:name w:val="WW8Num16z8"/>
    <w:rsid w:val="00E8404D"/>
  </w:style>
  <w:style w:type="character" w:customStyle="1" w:styleId="WW8Num18z2">
    <w:name w:val="WW8Num18z2"/>
    <w:rsid w:val="00E8404D"/>
  </w:style>
  <w:style w:type="character" w:customStyle="1" w:styleId="WW8Num18z3">
    <w:name w:val="WW8Num18z3"/>
    <w:rsid w:val="00E8404D"/>
  </w:style>
  <w:style w:type="character" w:customStyle="1" w:styleId="WW8Num18z4">
    <w:name w:val="WW8Num18z4"/>
    <w:rsid w:val="00E8404D"/>
  </w:style>
  <w:style w:type="character" w:customStyle="1" w:styleId="WW8Num18z5">
    <w:name w:val="WW8Num18z5"/>
    <w:rsid w:val="00E8404D"/>
  </w:style>
  <w:style w:type="character" w:customStyle="1" w:styleId="WW8Num18z6">
    <w:name w:val="WW8Num18z6"/>
    <w:rsid w:val="00E8404D"/>
  </w:style>
  <w:style w:type="character" w:customStyle="1" w:styleId="WW8Num18z7">
    <w:name w:val="WW8Num18z7"/>
    <w:rsid w:val="00E8404D"/>
  </w:style>
  <w:style w:type="character" w:customStyle="1" w:styleId="WW8Num18z8">
    <w:name w:val="WW8Num18z8"/>
    <w:rsid w:val="00E8404D"/>
  </w:style>
  <w:style w:type="character" w:customStyle="1" w:styleId="WW8Num22z2">
    <w:name w:val="WW8Num22z2"/>
    <w:rsid w:val="00E8404D"/>
    <w:rPr>
      <w:rFonts w:hint="default"/>
    </w:rPr>
  </w:style>
  <w:style w:type="character" w:customStyle="1" w:styleId="WW8Num23z1">
    <w:name w:val="WW8Num23z1"/>
    <w:rsid w:val="00E8404D"/>
    <w:rPr>
      <w:rFonts w:hint="default"/>
    </w:rPr>
  </w:style>
  <w:style w:type="character" w:customStyle="1" w:styleId="WW8Num26z1">
    <w:name w:val="WW8Num26z1"/>
    <w:rsid w:val="00E8404D"/>
    <w:rPr>
      <w:rFonts w:hint="default"/>
    </w:rPr>
  </w:style>
  <w:style w:type="character" w:customStyle="1" w:styleId="WW8Num28z2">
    <w:name w:val="WW8Num28z2"/>
    <w:rsid w:val="00E8404D"/>
    <w:rPr>
      <w:rFonts w:hint="default"/>
    </w:rPr>
  </w:style>
  <w:style w:type="character" w:customStyle="1" w:styleId="WW8Num29z1">
    <w:name w:val="WW8Num29z1"/>
    <w:rsid w:val="00E8404D"/>
    <w:rPr>
      <w:rFonts w:ascii="Times New Roman" w:hAnsi="Times New Roman" w:cs="Times New Roman" w:hint="default"/>
    </w:rPr>
  </w:style>
  <w:style w:type="character" w:customStyle="1" w:styleId="WW8Num31z1">
    <w:name w:val="WW8Num31z1"/>
    <w:rsid w:val="00E8404D"/>
    <w:rPr>
      <w:rFonts w:hint="default"/>
    </w:rPr>
  </w:style>
  <w:style w:type="character" w:customStyle="1" w:styleId="WW8Num7z1">
    <w:name w:val="WW8Num7z1"/>
    <w:rsid w:val="00E8404D"/>
    <w:rPr>
      <w:rFonts w:ascii="Times New Roman" w:hAnsi="Times New Roman" w:cs="Times New Roman"/>
      <w:iCs/>
      <w:spacing w:val="-4"/>
    </w:rPr>
  </w:style>
  <w:style w:type="character" w:customStyle="1" w:styleId="WW8Num9z1">
    <w:name w:val="WW8Num9z1"/>
    <w:rsid w:val="00E8404D"/>
    <w:rPr>
      <w:rFonts w:ascii="Times New Roman" w:hAnsi="Times New Roman" w:cs="Times New Roman"/>
    </w:rPr>
  </w:style>
  <w:style w:type="character" w:customStyle="1" w:styleId="WW8Num19z2">
    <w:name w:val="WW8Num19z2"/>
    <w:rsid w:val="00E8404D"/>
  </w:style>
  <w:style w:type="character" w:customStyle="1" w:styleId="WW8Num19z3">
    <w:name w:val="WW8Num19z3"/>
    <w:rsid w:val="00E8404D"/>
  </w:style>
  <w:style w:type="character" w:customStyle="1" w:styleId="WW8Num19z4">
    <w:name w:val="WW8Num19z4"/>
    <w:rsid w:val="00E8404D"/>
  </w:style>
  <w:style w:type="character" w:customStyle="1" w:styleId="WW8Num19z5">
    <w:name w:val="WW8Num19z5"/>
    <w:rsid w:val="00E8404D"/>
  </w:style>
  <w:style w:type="character" w:customStyle="1" w:styleId="WW8Num19z6">
    <w:name w:val="WW8Num19z6"/>
    <w:rsid w:val="00E8404D"/>
  </w:style>
  <w:style w:type="character" w:customStyle="1" w:styleId="WW8Num19z7">
    <w:name w:val="WW8Num19z7"/>
    <w:rsid w:val="00E8404D"/>
  </w:style>
  <w:style w:type="character" w:customStyle="1" w:styleId="WW8Num19z8">
    <w:name w:val="WW8Num19z8"/>
    <w:rsid w:val="00E8404D"/>
  </w:style>
  <w:style w:type="character" w:customStyle="1" w:styleId="WW8Num23z2">
    <w:name w:val="WW8Num23z2"/>
    <w:rsid w:val="00E8404D"/>
    <w:rPr>
      <w:rFonts w:hint="default"/>
    </w:rPr>
  </w:style>
  <w:style w:type="character" w:customStyle="1" w:styleId="WW8Num24z1">
    <w:name w:val="WW8Num24z1"/>
    <w:rsid w:val="00E8404D"/>
    <w:rPr>
      <w:rFonts w:hint="default"/>
    </w:rPr>
  </w:style>
  <w:style w:type="character" w:customStyle="1" w:styleId="WW8Num26z2">
    <w:name w:val="WW8Num26z2"/>
    <w:rsid w:val="00E8404D"/>
    <w:rPr>
      <w:rFonts w:cs="Times New Roman" w:hint="default"/>
    </w:rPr>
  </w:style>
  <w:style w:type="character" w:customStyle="1" w:styleId="WW8Num30z2">
    <w:name w:val="WW8Num30z2"/>
    <w:rsid w:val="00E8404D"/>
    <w:rPr>
      <w:rFonts w:hint="default"/>
    </w:rPr>
  </w:style>
  <w:style w:type="character" w:customStyle="1" w:styleId="WW8Num35z0">
    <w:name w:val="WW8Num35z0"/>
    <w:rsid w:val="00E8404D"/>
    <w:rPr>
      <w:rFonts w:cs="Times New Roman" w:hint="default"/>
      <w:sz w:val="17"/>
      <w:szCs w:val="17"/>
    </w:rPr>
  </w:style>
  <w:style w:type="character" w:customStyle="1" w:styleId="WW8Num35z1">
    <w:name w:val="WW8Num35z1"/>
    <w:rsid w:val="00E8404D"/>
    <w:rPr>
      <w:rFonts w:cs="Times New Roman" w:hint="default"/>
      <w:sz w:val="18"/>
      <w:szCs w:val="18"/>
    </w:rPr>
  </w:style>
  <w:style w:type="character" w:customStyle="1" w:styleId="WW8Num35z2">
    <w:name w:val="WW8Num35z2"/>
    <w:rsid w:val="00E8404D"/>
    <w:rPr>
      <w:rFonts w:ascii="Times New Roman" w:hAnsi="Times New Roman" w:cs="Times New Roman" w:hint="default"/>
      <w:b w:val="0"/>
      <w:i w:val="0"/>
      <w:sz w:val="18"/>
      <w:szCs w:val="24"/>
    </w:rPr>
  </w:style>
  <w:style w:type="character" w:customStyle="1" w:styleId="WW8Num35z3">
    <w:name w:val="WW8Num35z3"/>
    <w:rsid w:val="00E8404D"/>
    <w:rPr>
      <w:rFonts w:cs="Times New Roman" w:hint="default"/>
    </w:rPr>
  </w:style>
  <w:style w:type="character" w:customStyle="1" w:styleId="WW8Num36z0">
    <w:name w:val="WW8Num36z0"/>
    <w:rsid w:val="00E8404D"/>
    <w:rPr>
      <w:rFonts w:ascii="Symbol" w:hAnsi="Symbol" w:cs="Symbol" w:hint="default"/>
      <w:shd w:val="clear" w:color="auto" w:fill="FFFFFF"/>
    </w:rPr>
  </w:style>
  <w:style w:type="character" w:customStyle="1" w:styleId="WW8Num37z0">
    <w:name w:val="WW8Num37z0"/>
    <w:rsid w:val="00E8404D"/>
    <w:rPr>
      <w:rFonts w:ascii="Times New Roman" w:eastAsia="Arial" w:hAnsi="Times New Roman" w:cs="Times New Roman" w:hint="default"/>
      <w:iCs/>
      <w:sz w:val="24"/>
      <w:szCs w:val="24"/>
    </w:rPr>
  </w:style>
  <w:style w:type="character" w:customStyle="1" w:styleId="WW8Num37z1">
    <w:name w:val="WW8Num37z1"/>
    <w:rsid w:val="00E8404D"/>
    <w:rPr>
      <w:rFonts w:hint="default"/>
    </w:rPr>
  </w:style>
  <w:style w:type="character" w:customStyle="1" w:styleId="WW8Num38z0">
    <w:name w:val="WW8Num38z0"/>
    <w:rsid w:val="00E8404D"/>
    <w:rPr>
      <w:rFonts w:ascii="Times New Roman" w:eastAsia="Tahoma" w:hAnsi="Times New Roman" w:cs="Times New Roman" w:hint="default"/>
    </w:rPr>
  </w:style>
  <w:style w:type="character" w:customStyle="1" w:styleId="WW8Num38z1">
    <w:name w:val="WW8Num38z1"/>
    <w:rsid w:val="00E8404D"/>
  </w:style>
  <w:style w:type="character" w:customStyle="1" w:styleId="WW8Num38z2">
    <w:name w:val="WW8Num38z2"/>
    <w:rsid w:val="00E8404D"/>
  </w:style>
  <w:style w:type="character" w:customStyle="1" w:styleId="WW8Num38z3">
    <w:name w:val="WW8Num38z3"/>
    <w:rsid w:val="00E8404D"/>
  </w:style>
  <w:style w:type="character" w:customStyle="1" w:styleId="WW8Num38z4">
    <w:name w:val="WW8Num38z4"/>
    <w:rsid w:val="00E8404D"/>
  </w:style>
  <w:style w:type="character" w:customStyle="1" w:styleId="WW8Num38z5">
    <w:name w:val="WW8Num38z5"/>
    <w:rsid w:val="00E8404D"/>
  </w:style>
  <w:style w:type="character" w:customStyle="1" w:styleId="WW8Num38z6">
    <w:name w:val="WW8Num38z6"/>
    <w:rsid w:val="00E8404D"/>
  </w:style>
  <w:style w:type="character" w:customStyle="1" w:styleId="WW8Num38z7">
    <w:name w:val="WW8Num38z7"/>
    <w:rsid w:val="00E8404D"/>
  </w:style>
  <w:style w:type="character" w:customStyle="1" w:styleId="WW8Num38z8">
    <w:name w:val="WW8Num38z8"/>
    <w:rsid w:val="00E8404D"/>
  </w:style>
  <w:style w:type="character" w:customStyle="1" w:styleId="WW8Num39z0">
    <w:name w:val="WW8Num39z0"/>
    <w:rsid w:val="00E8404D"/>
    <w:rPr>
      <w:rFonts w:hint="default"/>
      <w:color w:val="auto"/>
    </w:rPr>
  </w:style>
  <w:style w:type="character" w:customStyle="1" w:styleId="WW8Num39z1">
    <w:name w:val="WW8Num39z1"/>
    <w:rsid w:val="00E8404D"/>
  </w:style>
  <w:style w:type="character" w:customStyle="1" w:styleId="WW8Num39z2">
    <w:name w:val="WW8Num39z2"/>
    <w:rsid w:val="00E8404D"/>
  </w:style>
  <w:style w:type="character" w:customStyle="1" w:styleId="WW8Num39z3">
    <w:name w:val="WW8Num39z3"/>
    <w:rsid w:val="00E8404D"/>
  </w:style>
  <w:style w:type="character" w:customStyle="1" w:styleId="WW8Num39z4">
    <w:name w:val="WW8Num39z4"/>
    <w:rsid w:val="00E8404D"/>
  </w:style>
  <w:style w:type="character" w:customStyle="1" w:styleId="WW8Num39z5">
    <w:name w:val="WW8Num39z5"/>
    <w:rsid w:val="00E8404D"/>
  </w:style>
  <w:style w:type="character" w:customStyle="1" w:styleId="WW8Num39z6">
    <w:name w:val="WW8Num39z6"/>
    <w:rsid w:val="00E8404D"/>
  </w:style>
  <w:style w:type="character" w:customStyle="1" w:styleId="WW8Num39z7">
    <w:name w:val="WW8Num39z7"/>
    <w:rsid w:val="00E8404D"/>
  </w:style>
  <w:style w:type="character" w:customStyle="1" w:styleId="WW8Num39z8">
    <w:name w:val="WW8Num39z8"/>
    <w:rsid w:val="00E8404D"/>
  </w:style>
  <w:style w:type="character" w:customStyle="1" w:styleId="WW8Num40z0">
    <w:name w:val="WW8Num40z0"/>
    <w:rsid w:val="00E8404D"/>
    <w:rPr>
      <w:rFonts w:ascii="Symbol" w:hAnsi="Symbol" w:cs="Symbol" w:hint="default"/>
    </w:rPr>
  </w:style>
  <w:style w:type="character" w:customStyle="1" w:styleId="WW8Num40z1">
    <w:name w:val="WW8Num40z1"/>
    <w:rsid w:val="00E8404D"/>
    <w:rPr>
      <w:rFonts w:ascii="Courier New" w:hAnsi="Courier New" w:cs="Courier New" w:hint="default"/>
    </w:rPr>
  </w:style>
  <w:style w:type="character" w:customStyle="1" w:styleId="WW8Num40z2">
    <w:name w:val="WW8Num40z2"/>
    <w:rsid w:val="00E8404D"/>
    <w:rPr>
      <w:rFonts w:ascii="Wingdings" w:hAnsi="Wingdings" w:cs="Wingdings" w:hint="default"/>
    </w:rPr>
  </w:style>
  <w:style w:type="character" w:customStyle="1" w:styleId="WW8Num41z0">
    <w:name w:val="WW8Num41z0"/>
    <w:rsid w:val="00E8404D"/>
    <w:rPr>
      <w:rFonts w:ascii="Times New Roman" w:hAnsi="Times New Roman" w:cs="Times New Roman"/>
      <w:i/>
    </w:rPr>
  </w:style>
  <w:style w:type="character" w:customStyle="1" w:styleId="WW8Num41z1">
    <w:name w:val="WW8Num41z1"/>
    <w:rsid w:val="00E8404D"/>
  </w:style>
  <w:style w:type="character" w:customStyle="1" w:styleId="WW8Num41z2">
    <w:name w:val="WW8Num41z2"/>
    <w:rsid w:val="00E8404D"/>
  </w:style>
  <w:style w:type="character" w:customStyle="1" w:styleId="WW8Num41z3">
    <w:name w:val="WW8Num41z3"/>
    <w:rsid w:val="00E8404D"/>
  </w:style>
  <w:style w:type="character" w:customStyle="1" w:styleId="WW8Num41z4">
    <w:name w:val="WW8Num41z4"/>
    <w:rsid w:val="00E8404D"/>
  </w:style>
  <w:style w:type="character" w:customStyle="1" w:styleId="WW8Num41z5">
    <w:name w:val="WW8Num41z5"/>
    <w:rsid w:val="00E8404D"/>
  </w:style>
  <w:style w:type="character" w:customStyle="1" w:styleId="WW8Num41z6">
    <w:name w:val="WW8Num41z6"/>
    <w:rsid w:val="00E8404D"/>
    <w:rPr>
      <w:rFonts w:ascii="Times New Roman" w:eastAsia="Courier New" w:hAnsi="Times New Roman" w:cs="Times New Roman"/>
      <w:sz w:val="22"/>
      <w:szCs w:val="22"/>
    </w:rPr>
  </w:style>
  <w:style w:type="character" w:customStyle="1" w:styleId="WW8Num41z7">
    <w:name w:val="WW8Num41z7"/>
    <w:rsid w:val="00E8404D"/>
  </w:style>
  <w:style w:type="character" w:customStyle="1" w:styleId="WW8Num41z8">
    <w:name w:val="WW8Num41z8"/>
    <w:rsid w:val="00E8404D"/>
  </w:style>
  <w:style w:type="character" w:customStyle="1" w:styleId="Domylnaczcionkaakapitu6">
    <w:name w:val="Domyślna czcionka akapitu6"/>
    <w:rsid w:val="00E8404D"/>
  </w:style>
  <w:style w:type="character" w:customStyle="1" w:styleId="Domylnaczcionkaakapitu5">
    <w:name w:val="Domyślna czcionka akapitu5"/>
    <w:rsid w:val="00E8404D"/>
  </w:style>
  <w:style w:type="character" w:customStyle="1" w:styleId="WW8Num17z1">
    <w:name w:val="WW8Num17z1"/>
    <w:rsid w:val="00E8404D"/>
    <w:rPr>
      <w:rFonts w:ascii="Times New Roman" w:hAnsi="Times New Roman" w:cs="Times New Roman"/>
      <w:iCs/>
      <w:spacing w:val="-4"/>
    </w:rPr>
  </w:style>
  <w:style w:type="character" w:customStyle="1" w:styleId="WW8Num21z3">
    <w:name w:val="WW8Num21z3"/>
    <w:rsid w:val="00E8404D"/>
  </w:style>
  <w:style w:type="character" w:customStyle="1" w:styleId="WW8Num21z4">
    <w:name w:val="WW8Num21z4"/>
    <w:rsid w:val="00E8404D"/>
  </w:style>
  <w:style w:type="character" w:customStyle="1" w:styleId="WW8Num21z5">
    <w:name w:val="WW8Num21z5"/>
    <w:rsid w:val="00E8404D"/>
  </w:style>
  <w:style w:type="character" w:customStyle="1" w:styleId="WW8Num21z6">
    <w:name w:val="WW8Num21z6"/>
    <w:rsid w:val="00E8404D"/>
    <w:rPr>
      <w:rFonts w:ascii="Times New Roman" w:hAnsi="Times New Roman" w:cs="Times New Roman"/>
    </w:rPr>
  </w:style>
  <w:style w:type="character" w:customStyle="1" w:styleId="WW8Num21z7">
    <w:name w:val="WW8Num21z7"/>
    <w:rsid w:val="00E8404D"/>
  </w:style>
  <w:style w:type="character" w:customStyle="1" w:styleId="WW8Num21z8">
    <w:name w:val="WW8Num21z8"/>
    <w:rsid w:val="00E8404D"/>
  </w:style>
  <w:style w:type="character" w:customStyle="1" w:styleId="WW8Num22z3">
    <w:name w:val="WW8Num22z3"/>
    <w:rsid w:val="00E8404D"/>
  </w:style>
  <w:style w:type="character" w:customStyle="1" w:styleId="WW8Num22z4">
    <w:name w:val="WW8Num22z4"/>
    <w:rsid w:val="00E8404D"/>
  </w:style>
  <w:style w:type="character" w:customStyle="1" w:styleId="WW8Num22z5">
    <w:name w:val="WW8Num22z5"/>
    <w:rsid w:val="00E8404D"/>
  </w:style>
  <w:style w:type="character" w:customStyle="1" w:styleId="WW8Num22z6">
    <w:name w:val="WW8Num22z6"/>
    <w:rsid w:val="00E8404D"/>
  </w:style>
  <w:style w:type="character" w:customStyle="1" w:styleId="WW8Num22z7">
    <w:name w:val="WW8Num22z7"/>
    <w:rsid w:val="00E8404D"/>
  </w:style>
  <w:style w:type="character" w:customStyle="1" w:styleId="WW8Num22z8">
    <w:name w:val="WW8Num22z8"/>
    <w:rsid w:val="00E8404D"/>
  </w:style>
  <w:style w:type="character" w:customStyle="1" w:styleId="WW8Num23z3">
    <w:name w:val="WW8Num23z3"/>
    <w:rsid w:val="00E8404D"/>
  </w:style>
  <w:style w:type="character" w:customStyle="1" w:styleId="WW8Num23z4">
    <w:name w:val="WW8Num23z4"/>
    <w:rsid w:val="00E8404D"/>
  </w:style>
  <w:style w:type="character" w:customStyle="1" w:styleId="WW8Num23z5">
    <w:name w:val="WW8Num23z5"/>
    <w:rsid w:val="00E8404D"/>
  </w:style>
  <w:style w:type="character" w:customStyle="1" w:styleId="WW8Num23z6">
    <w:name w:val="WW8Num23z6"/>
    <w:rsid w:val="00E8404D"/>
  </w:style>
  <w:style w:type="character" w:customStyle="1" w:styleId="WW8Num23z7">
    <w:name w:val="WW8Num23z7"/>
    <w:rsid w:val="00E8404D"/>
  </w:style>
  <w:style w:type="character" w:customStyle="1" w:styleId="WW8Num23z8">
    <w:name w:val="WW8Num23z8"/>
    <w:rsid w:val="00E8404D"/>
  </w:style>
  <w:style w:type="character" w:customStyle="1" w:styleId="WW8Num24z2">
    <w:name w:val="WW8Num24z2"/>
    <w:rsid w:val="00E8404D"/>
  </w:style>
  <w:style w:type="character" w:customStyle="1" w:styleId="WW8Num24z3">
    <w:name w:val="WW8Num24z3"/>
    <w:rsid w:val="00E8404D"/>
  </w:style>
  <w:style w:type="character" w:customStyle="1" w:styleId="WW8Num24z4">
    <w:name w:val="WW8Num24z4"/>
    <w:rsid w:val="00E8404D"/>
  </w:style>
  <w:style w:type="character" w:customStyle="1" w:styleId="WW8Num24z5">
    <w:name w:val="WW8Num24z5"/>
    <w:rsid w:val="00E8404D"/>
  </w:style>
  <w:style w:type="character" w:customStyle="1" w:styleId="WW8Num24z6">
    <w:name w:val="WW8Num24z6"/>
    <w:rsid w:val="00E8404D"/>
  </w:style>
  <w:style w:type="character" w:customStyle="1" w:styleId="WW8Num24z7">
    <w:name w:val="WW8Num24z7"/>
    <w:rsid w:val="00E8404D"/>
  </w:style>
  <w:style w:type="character" w:customStyle="1" w:styleId="WW8Num24z8">
    <w:name w:val="WW8Num24z8"/>
    <w:rsid w:val="00E8404D"/>
  </w:style>
  <w:style w:type="character" w:customStyle="1" w:styleId="WW8Num25z2">
    <w:name w:val="WW8Num25z2"/>
    <w:rsid w:val="00E8404D"/>
  </w:style>
  <w:style w:type="character" w:customStyle="1" w:styleId="WW8Num25z3">
    <w:name w:val="WW8Num25z3"/>
    <w:rsid w:val="00E8404D"/>
  </w:style>
  <w:style w:type="character" w:customStyle="1" w:styleId="WW8Num25z4">
    <w:name w:val="WW8Num25z4"/>
    <w:rsid w:val="00E8404D"/>
  </w:style>
  <w:style w:type="character" w:customStyle="1" w:styleId="WW8Num25z5">
    <w:name w:val="WW8Num25z5"/>
    <w:rsid w:val="00E8404D"/>
  </w:style>
  <w:style w:type="character" w:customStyle="1" w:styleId="WW8Num25z6">
    <w:name w:val="WW8Num25z6"/>
    <w:rsid w:val="00E8404D"/>
  </w:style>
  <w:style w:type="character" w:customStyle="1" w:styleId="WW8Num25z7">
    <w:name w:val="WW8Num25z7"/>
    <w:rsid w:val="00E8404D"/>
  </w:style>
  <w:style w:type="character" w:customStyle="1" w:styleId="WW8Num25z8">
    <w:name w:val="WW8Num25z8"/>
    <w:rsid w:val="00E8404D"/>
  </w:style>
  <w:style w:type="character" w:customStyle="1" w:styleId="WW8Num26z3">
    <w:name w:val="WW8Num26z3"/>
    <w:rsid w:val="00E8404D"/>
  </w:style>
  <w:style w:type="character" w:customStyle="1" w:styleId="WW8Num26z4">
    <w:name w:val="WW8Num26z4"/>
    <w:rsid w:val="00E8404D"/>
  </w:style>
  <w:style w:type="character" w:customStyle="1" w:styleId="WW8Num26z5">
    <w:name w:val="WW8Num26z5"/>
    <w:rsid w:val="00E8404D"/>
  </w:style>
  <w:style w:type="character" w:customStyle="1" w:styleId="WW8Num26z6">
    <w:name w:val="WW8Num26z6"/>
    <w:rsid w:val="00E8404D"/>
  </w:style>
  <w:style w:type="character" w:customStyle="1" w:styleId="WW8Num26z7">
    <w:name w:val="WW8Num26z7"/>
    <w:rsid w:val="00E8404D"/>
  </w:style>
  <w:style w:type="character" w:customStyle="1" w:styleId="WW8Num26z8">
    <w:name w:val="WW8Num26z8"/>
    <w:rsid w:val="00E8404D"/>
  </w:style>
  <w:style w:type="character" w:customStyle="1" w:styleId="WW8Num28z3">
    <w:name w:val="WW8Num28z3"/>
    <w:rsid w:val="00E8404D"/>
  </w:style>
  <w:style w:type="character" w:customStyle="1" w:styleId="WW8Num28z4">
    <w:name w:val="WW8Num28z4"/>
    <w:rsid w:val="00E8404D"/>
  </w:style>
  <w:style w:type="character" w:customStyle="1" w:styleId="WW8Num28z5">
    <w:name w:val="WW8Num28z5"/>
    <w:rsid w:val="00E8404D"/>
  </w:style>
  <w:style w:type="character" w:customStyle="1" w:styleId="WW8Num28z6">
    <w:name w:val="WW8Num28z6"/>
    <w:rsid w:val="00E8404D"/>
  </w:style>
  <w:style w:type="character" w:customStyle="1" w:styleId="WW8Num28z7">
    <w:name w:val="WW8Num28z7"/>
    <w:rsid w:val="00E8404D"/>
  </w:style>
  <w:style w:type="character" w:customStyle="1" w:styleId="WW8Num28z8">
    <w:name w:val="WW8Num28z8"/>
    <w:rsid w:val="00E8404D"/>
  </w:style>
  <w:style w:type="character" w:customStyle="1" w:styleId="WW8Num30z3">
    <w:name w:val="WW8Num30z3"/>
    <w:rsid w:val="00E8404D"/>
  </w:style>
  <w:style w:type="character" w:customStyle="1" w:styleId="WW8Num30z4">
    <w:name w:val="WW8Num30z4"/>
    <w:rsid w:val="00E8404D"/>
  </w:style>
  <w:style w:type="character" w:customStyle="1" w:styleId="WW8Num30z5">
    <w:name w:val="WW8Num30z5"/>
    <w:rsid w:val="00E8404D"/>
  </w:style>
  <w:style w:type="character" w:customStyle="1" w:styleId="WW8Num30z6">
    <w:name w:val="WW8Num30z6"/>
    <w:rsid w:val="00E8404D"/>
  </w:style>
  <w:style w:type="character" w:customStyle="1" w:styleId="WW8Num30z7">
    <w:name w:val="WW8Num30z7"/>
    <w:rsid w:val="00E8404D"/>
  </w:style>
  <w:style w:type="character" w:customStyle="1" w:styleId="WW8Num30z8">
    <w:name w:val="WW8Num30z8"/>
    <w:rsid w:val="00E8404D"/>
  </w:style>
  <w:style w:type="character" w:customStyle="1" w:styleId="WW8Num36z1">
    <w:name w:val="WW8Num36z1"/>
    <w:rsid w:val="00E8404D"/>
    <w:rPr>
      <w:rFonts w:ascii="Times New Roman" w:hAnsi="Times New Roman" w:cs="Times New Roman" w:hint="default"/>
    </w:rPr>
  </w:style>
  <w:style w:type="character" w:customStyle="1" w:styleId="WW8Num42z0">
    <w:name w:val="WW8Num42z0"/>
    <w:rsid w:val="00E8404D"/>
    <w:rPr>
      <w:rFonts w:ascii="Times New Roman" w:hAnsi="Times New Roman" w:cs="Times New Roman"/>
      <w:b w:val="0"/>
    </w:rPr>
  </w:style>
  <w:style w:type="character" w:customStyle="1" w:styleId="WW8Num42z1">
    <w:name w:val="WW8Num42z1"/>
    <w:rsid w:val="00E8404D"/>
    <w:rPr>
      <w:rFonts w:cs="Times New Roman"/>
    </w:rPr>
  </w:style>
  <w:style w:type="character" w:customStyle="1" w:styleId="WW8Num43z0">
    <w:name w:val="WW8Num43z0"/>
    <w:rsid w:val="00E8404D"/>
    <w:rPr>
      <w:rFonts w:ascii="Times New Roman" w:hAnsi="Times New Roman" w:cs="Times New Roman" w:hint="default"/>
      <w:sz w:val="17"/>
      <w:szCs w:val="17"/>
    </w:rPr>
  </w:style>
  <w:style w:type="character" w:customStyle="1" w:styleId="WW8Num43z1">
    <w:name w:val="WW8Num43z1"/>
    <w:rsid w:val="00E8404D"/>
    <w:rPr>
      <w:rFonts w:ascii="Times New Roman" w:eastAsia="Times New Roman" w:hAnsi="Times New Roman" w:cs="Times New Roman" w:hint="default"/>
    </w:rPr>
  </w:style>
  <w:style w:type="character" w:customStyle="1" w:styleId="WW8Num43z2">
    <w:name w:val="WW8Num43z2"/>
    <w:rsid w:val="00E8404D"/>
    <w:rPr>
      <w:rFonts w:cs="Times New Roman" w:hint="default"/>
    </w:rPr>
  </w:style>
  <w:style w:type="character" w:customStyle="1" w:styleId="WW8Num44z0">
    <w:name w:val="WW8Num44z0"/>
    <w:rsid w:val="00E8404D"/>
    <w:rPr>
      <w:rFonts w:ascii="Times New Roman" w:hAnsi="Times New Roman" w:cs="Times New Roman" w:hint="default"/>
      <w:bCs/>
      <w:iCs/>
    </w:rPr>
  </w:style>
  <w:style w:type="character" w:customStyle="1" w:styleId="WW8Num44z1">
    <w:name w:val="WW8Num44z1"/>
    <w:rsid w:val="00E8404D"/>
  </w:style>
  <w:style w:type="character" w:customStyle="1" w:styleId="WW8Num44z2">
    <w:name w:val="WW8Num44z2"/>
    <w:rsid w:val="00E8404D"/>
  </w:style>
  <w:style w:type="character" w:customStyle="1" w:styleId="WW8Num44z3">
    <w:name w:val="WW8Num44z3"/>
    <w:rsid w:val="00E8404D"/>
  </w:style>
  <w:style w:type="character" w:customStyle="1" w:styleId="WW8Num44z4">
    <w:name w:val="WW8Num44z4"/>
    <w:rsid w:val="00E8404D"/>
  </w:style>
  <w:style w:type="character" w:customStyle="1" w:styleId="WW8Num44z5">
    <w:name w:val="WW8Num44z5"/>
    <w:rsid w:val="00E8404D"/>
  </w:style>
  <w:style w:type="character" w:customStyle="1" w:styleId="WW8Num44z6">
    <w:name w:val="WW8Num44z6"/>
    <w:rsid w:val="00E8404D"/>
  </w:style>
  <w:style w:type="character" w:customStyle="1" w:styleId="WW8Num44z7">
    <w:name w:val="WW8Num44z7"/>
    <w:rsid w:val="00E8404D"/>
  </w:style>
  <w:style w:type="character" w:customStyle="1" w:styleId="WW8Num44z8">
    <w:name w:val="WW8Num44z8"/>
    <w:rsid w:val="00E8404D"/>
  </w:style>
  <w:style w:type="character" w:customStyle="1" w:styleId="WW8Num45z0">
    <w:name w:val="WW8Num45z0"/>
    <w:rsid w:val="00E8404D"/>
    <w:rPr>
      <w:rFonts w:cs="Times New Roman"/>
    </w:rPr>
  </w:style>
  <w:style w:type="character" w:customStyle="1" w:styleId="WW8Num46z0">
    <w:name w:val="WW8Num46z0"/>
    <w:rsid w:val="00E8404D"/>
    <w:rPr>
      <w:rFonts w:ascii="Times New Roman" w:hAnsi="Times New Roman" w:cs="Times New Roman" w:hint="default"/>
    </w:rPr>
  </w:style>
  <w:style w:type="character" w:customStyle="1" w:styleId="WW8Num46z1">
    <w:name w:val="WW8Num46z1"/>
    <w:rsid w:val="00E8404D"/>
    <w:rPr>
      <w:rFonts w:hint="default"/>
    </w:rPr>
  </w:style>
  <w:style w:type="character" w:customStyle="1" w:styleId="WW8Num47z0">
    <w:name w:val="WW8Num47z0"/>
    <w:rsid w:val="00E8404D"/>
    <w:rPr>
      <w:rFonts w:ascii="Times New Roman" w:hAnsi="Times New Roman" w:cs="Times New Roman"/>
    </w:rPr>
  </w:style>
  <w:style w:type="character" w:customStyle="1" w:styleId="WW8Num47z1">
    <w:name w:val="WW8Num47z1"/>
    <w:rsid w:val="00E8404D"/>
    <w:rPr>
      <w:rFonts w:ascii="Arial" w:eastAsia="Times New Roman" w:hAnsi="Arial" w:cs="Arial"/>
    </w:rPr>
  </w:style>
  <w:style w:type="character" w:customStyle="1" w:styleId="WW8Num48z0">
    <w:name w:val="WW8Num48z0"/>
    <w:rsid w:val="00E8404D"/>
    <w:rPr>
      <w:rFonts w:cs="Times New Roman" w:hint="default"/>
    </w:rPr>
  </w:style>
  <w:style w:type="character" w:customStyle="1" w:styleId="WW8Num48z1">
    <w:name w:val="WW8Num48z1"/>
    <w:rsid w:val="00E8404D"/>
    <w:rPr>
      <w:rFonts w:ascii="Times New Roman" w:hAnsi="Times New Roman" w:cs="Times New Roman" w:hint="default"/>
      <w:iCs/>
      <w:spacing w:val="-4"/>
    </w:rPr>
  </w:style>
  <w:style w:type="character" w:customStyle="1" w:styleId="WW8Num48z2">
    <w:name w:val="WW8Num48z2"/>
    <w:rsid w:val="00E8404D"/>
    <w:rPr>
      <w:rFonts w:hint="default"/>
    </w:rPr>
  </w:style>
  <w:style w:type="character" w:customStyle="1" w:styleId="WW8Num49z0">
    <w:name w:val="WW8Num49z0"/>
    <w:rsid w:val="00E8404D"/>
    <w:rPr>
      <w:rFonts w:ascii="Times New Roman" w:hAnsi="Times New Roman" w:cs="Times New Roman" w:hint="default"/>
    </w:rPr>
  </w:style>
  <w:style w:type="character" w:customStyle="1" w:styleId="WW8Num49z1">
    <w:name w:val="WW8Num49z1"/>
    <w:rsid w:val="00E8404D"/>
    <w:rPr>
      <w:rFonts w:cs="Times New Roman"/>
    </w:rPr>
  </w:style>
  <w:style w:type="character" w:customStyle="1" w:styleId="WW8Num50z0">
    <w:name w:val="WW8Num50z0"/>
    <w:rsid w:val="00E8404D"/>
    <w:rPr>
      <w:rFonts w:ascii="Times New Roman" w:eastAsia="Arial" w:hAnsi="Times New Roman" w:cs="Times New Roman" w:hint="default"/>
      <w:i/>
    </w:rPr>
  </w:style>
  <w:style w:type="character" w:customStyle="1" w:styleId="WW8Num50z1">
    <w:name w:val="WW8Num50z1"/>
    <w:rsid w:val="00E8404D"/>
    <w:rPr>
      <w:rFonts w:ascii="Times New Roman" w:hAnsi="Times New Roman" w:cs="Times New Roman" w:hint="default"/>
    </w:rPr>
  </w:style>
  <w:style w:type="character" w:customStyle="1" w:styleId="WW8Num51z0">
    <w:name w:val="WW8Num51z0"/>
    <w:rsid w:val="00E8404D"/>
    <w:rPr>
      <w:rFonts w:cs="Times New Roman"/>
    </w:rPr>
  </w:style>
  <w:style w:type="character" w:customStyle="1" w:styleId="WW8Num52z0">
    <w:name w:val="WW8Num52z0"/>
    <w:rsid w:val="00E8404D"/>
    <w:rPr>
      <w:rFonts w:ascii="Times New Roman" w:hAnsi="Times New Roman" w:cs="Times New Roman"/>
    </w:rPr>
  </w:style>
  <w:style w:type="character" w:customStyle="1" w:styleId="WW8Num52z1">
    <w:name w:val="WW8Num52z1"/>
    <w:rsid w:val="00E8404D"/>
  </w:style>
  <w:style w:type="character" w:customStyle="1" w:styleId="WW8Num52z2">
    <w:name w:val="WW8Num52z2"/>
    <w:rsid w:val="00E8404D"/>
  </w:style>
  <w:style w:type="character" w:customStyle="1" w:styleId="WW8Num52z3">
    <w:name w:val="WW8Num52z3"/>
    <w:rsid w:val="00E8404D"/>
  </w:style>
  <w:style w:type="character" w:customStyle="1" w:styleId="WW8Num52z4">
    <w:name w:val="WW8Num52z4"/>
    <w:rsid w:val="00E8404D"/>
  </w:style>
  <w:style w:type="character" w:customStyle="1" w:styleId="WW8Num52z5">
    <w:name w:val="WW8Num52z5"/>
    <w:rsid w:val="00E8404D"/>
  </w:style>
  <w:style w:type="character" w:customStyle="1" w:styleId="WW8Num52z6">
    <w:name w:val="WW8Num52z6"/>
    <w:rsid w:val="00E8404D"/>
  </w:style>
  <w:style w:type="character" w:customStyle="1" w:styleId="WW8Num52z7">
    <w:name w:val="WW8Num52z7"/>
    <w:rsid w:val="00E8404D"/>
  </w:style>
  <w:style w:type="character" w:customStyle="1" w:styleId="WW8Num52z8">
    <w:name w:val="WW8Num52z8"/>
    <w:rsid w:val="00E8404D"/>
  </w:style>
  <w:style w:type="character" w:customStyle="1" w:styleId="WW8Num53z0">
    <w:name w:val="WW8Num53z0"/>
    <w:rsid w:val="00E8404D"/>
    <w:rPr>
      <w:rFonts w:cs="Times New Roman" w:hint="default"/>
    </w:rPr>
  </w:style>
  <w:style w:type="character" w:customStyle="1" w:styleId="WW8Num53z2">
    <w:name w:val="WW8Num53z2"/>
    <w:rsid w:val="00E8404D"/>
    <w:rPr>
      <w:rFonts w:cs="Times New Roman" w:hint="default"/>
      <w:b w:val="0"/>
    </w:rPr>
  </w:style>
  <w:style w:type="character" w:customStyle="1" w:styleId="WW8Num53z3">
    <w:name w:val="WW8Num53z3"/>
    <w:rsid w:val="00E8404D"/>
    <w:rPr>
      <w:rFonts w:cs="Times New Roman"/>
      <w:b w:val="0"/>
      <w:i w:val="0"/>
      <w:color w:val="auto"/>
    </w:rPr>
  </w:style>
  <w:style w:type="character" w:customStyle="1" w:styleId="WW8Num53z4">
    <w:name w:val="WW8Num53z4"/>
    <w:rsid w:val="00E8404D"/>
    <w:rPr>
      <w:rFonts w:cs="Times New Roman"/>
    </w:rPr>
  </w:style>
  <w:style w:type="character" w:customStyle="1" w:styleId="WW8Num54z0">
    <w:name w:val="WW8Num54z0"/>
    <w:rsid w:val="00E8404D"/>
    <w:rPr>
      <w:rFonts w:ascii="Times New Roman" w:hAnsi="Times New Roman" w:cs="Times New Roman"/>
    </w:rPr>
  </w:style>
  <w:style w:type="character" w:customStyle="1" w:styleId="WW8Num55z0">
    <w:name w:val="WW8Num55z0"/>
    <w:rsid w:val="00E8404D"/>
    <w:rPr>
      <w:rFonts w:ascii="Symbol" w:hAnsi="Symbol" w:cs="Symbol" w:hint="default"/>
    </w:rPr>
  </w:style>
  <w:style w:type="character" w:customStyle="1" w:styleId="WW8Num55z1">
    <w:name w:val="WW8Num55z1"/>
    <w:rsid w:val="00E8404D"/>
    <w:rPr>
      <w:rFonts w:ascii="Courier New" w:hAnsi="Courier New" w:cs="Courier New" w:hint="default"/>
    </w:rPr>
  </w:style>
  <w:style w:type="character" w:customStyle="1" w:styleId="WW8Num55z2">
    <w:name w:val="WW8Num55z2"/>
    <w:rsid w:val="00E8404D"/>
    <w:rPr>
      <w:rFonts w:ascii="Wingdings" w:hAnsi="Wingdings" w:cs="Wingdings" w:hint="default"/>
    </w:rPr>
  </w:style>
  <w:style w:type="character" w:customStyle="1" w:styleId="WW8Num56z0">
    <w:name w:val="WW8Num56z0"/>
    <w:rsid w:val="00E8404D"/>
    <w:rPr>
      <w:rFonts w:cs="Times New Roman" w:hint="default"/>
      <w:sz w:val="17"/>
      <w:szCs w:val="17"/>
    </w:rPr>
  </w:style>
  <w:style w:type="character" w:customStyle="1" w:styleId="WW8Num56z1">
    <w:name w:val="WW8Num56z1"/>
    <w:rsid w:val="00E8404D"/>
    <w:rPr>
      <w:rFonts w:cs="Times New Roman" w:hint="default"/>
      <w:sz w:val="18"/>
      <w:szCs w:val="18"/>
    </w:rPr>
  </w:style>
  <w:style w:type="character" w:customStyle="1" w:styleId="WW8Num56z2">
    <w:name w:val="WW8Num56z2"/>
    <w:rsid w:val="00E8404D"/>
    <w:rPr>
      <w:rFonts w:ascii="Times New Roman" w:hAnsi="Times New Roman" w:cs="Times New Roman" w:hint="default"/>
      <w:b w:val="0"/>
      <w:i w:val="0"/>
      <w:sz w:val="18"/>
    </w:rPr>
  </w:style>
  <w:style w:type="character" w:customStyle="1" w:styleId="WW8Num56z3">
    <w:name w:val="WW8Num56z3"/>
    <w:rsid w:val="00E8404D"/>
    <w:rPr>
      <w:rFonts w:cs="Times New Roman" w:hint="default"/>
    </w:rPr>
  </w:style>
  <w:style w:type="character" w:customStyle="1" w:styleId="WW8Num57z0">
    <w:name w:val="WW8Num57z0"/>
    <w:rsid w:val="00E8404D"/>
    <w:rPr>
      <w:rFonts w:ascii="Symbol" w:hAnsi="Symbol" w:cs="Symbol" w:hint="default"/>
      <w:shd w:val="clear" w:color="auto" w:fill="FFFFFF"/>
    </w:rPr>
  </w:style>
  <w:style w:type="character" w:customStyle="1" w:styleId="WW8Num57z1">
    <w:name w:val="WW8Num57z1"/>
    <w:rsid w:val="00E8404D"/>
    <w:rPr>
      <w:rFonts w:ascii="Courier New" w:hAnsi="Courier New" w:cs="Courier New" w:hint="default"/>
    </w:rPr>
  </w:style>
  <w:style w:type="character" w:customStyle="1" w:styleId="WW8Num57z2">
    <w:name w:val="WW8Num57z2"/>
    <w:rsid w:val="00E8404D"/>
    <w:rPr>
      <w:rFonts w:ascii="Wingdings" w:hAnsi="Wingdings" w:cs="Wingdings" w:hint="default"/>
    </w:rPr>
  </w:style>
  <w:style w:type="character" w:customStyle="1" w:styleId="Domylnaczcionkaakapitu4">
    <w:name w:val="Domyślna czcionka akapitu4"/>
    <w:rsid w:val="00E8404D"/>
  </w:style>
  <w:style w:type="character" w:customStyle="1" w:styleId="WW8Num20z2">
    <w:name w:val="WW8Num20z2"/>
    <w:rsid w:val="00E8404D"/>
  </w:style>
  <w:style w:type="character" w:customStyle="1" w:styleId="WW8Num20z3">
    <w:name w:val="WW8Num20z3"/>
    <w:rsid w:val="00E8404D"/>
  </w:style>
  <w:style w:type="character" w:customStyle="1" w:styleId="WW8Num20z4">
    <w:name w:val="WW8Num20z4"/>
    <w:rsid w:val="00E8404D"/>
  </w:style>
  <w:style w:type="character" w:customStyle="1" w:styleId="WW8Num20z5">
    <w:name w:val="WW8Num20z5"/>
    <w:rsid w:val="00E8404D"/>
  </w:style>
  <w:style w:type="character" w:customStyle="1" w:styleId="WW8Num20z6">
    <w:name w:val="WW8Num20z6"/>
    <w:rsid w:val="00E8404D"/>
  </w:style>
  <w:style w:type="character" w:customStyle="1" w:styleId="WW8Num20z7">
    <w:name w:val="WW8Num20z7"/>
    <w:rsid w:val="00E8404D"/>
  </w:style>
  <w:style w:type="character" w:customStyle="1" w:styleId="WW8Num20z8">
    <w:name w:val="WW8Num20z8"/>
    <w:rsid w:val="00E8404D"/>
  </w:style>
  <w:style w:type="character" w:customStyle="1" w:styleId="WW8Num27z3">
    <w:name w:val="WW8Num27z3"/>
    <w:rsid w:val="00E8404D"/>
  </w:style>
  <w:style w:type="character" w:customStyle="1" w:styleId="WW8Num27z4">
    <w:name w:val="WW8Num27z4"/>
    <w:rsid w:val="00E8404D"/>
  </w:style>
  <w:style w:type="character" w:customStyle="1" w:styleId="WW8Num27z5">
    <w:name w:val="WW8Num27z5"/>
    <w:rsid w:val="00E8404D"/>
  </w:style>
  <w:style w:type="character" w:customStyle="1" w:styleId="WW8Num27z6">
    <w:name w:val="WW8Num27z6"/>
    <w:rsid w:val="00E8404D"/>
  </w:style>
  <w:style w:type="character" w:customStyle="1" w:styleId="WW8Num27z7">
    <w:name w:val="WW8Num27z7"/>
    <w:rsid w:val="00E8404D"/>
  </w:style>
  <w:style w:type="character" w:customStyle="1" w:styleId="WW8Num27z8">
    <w:name w:val="WW8Num27z8"/>
    <w:rsid w:val="00E8404D"/>
  </w:style>
  <w:style w:type="character" w:customStyle="1" w:styleId="WW8Num29z2">
    <w:name w:val="WW8Num29z2"/>
    <w:rsid w:val="00E8404D"/>
  </w:style>
  <w:style w:type="character" w:customStyle="1" w:styleId="WW8Num29z3">
    <w:name w:val="WW8Num29z3"/>
    <w:rsid w:val="00E8404D"/>
  </w:style>
  <w:style w:type="character" w:customStyle="1" w:styleId="WW8Num29z4">
    <w:name w:val="WW8Num29z4"/>
    <w:rsid w:val="00E8404D"/>
  </w:style>
  <w:style w:type="character" w:customStyle="1" w:styleId="WW8Num29z5">
    <w:name w:val="WW8Num29z5"/>
    <w:rsid w:val="00E8404D"/>
  </w:style>
  <w:style w:type="character" w:customStyle="1" w:styleId="WW8Num29z6">
    <w:name w:val="WW8Num29z6"/>
    <w:rsid w:val="00E8404D"/>
  </w:style>
  <w:style w:type="character" w:customStyle="1" w:styleId="WW8Num29z7">
    <w:name w:val="WW8Num29z7"/>
    <w:rsid w:val="00E8404D"/>
  </w:style>
  <w:style w:type="character" w:customStyle="1" w:styleId="WW8Num29z8">
    <w:name w:val="WW8Num29z8"/>
    <w:rsid w:val="00E8404D"/>
  </w:style>
  <w:style w:type="character" w:customStyle="1" w:styleId="WW8Num31z2">
    <w:name w:val="WW8Num31z2"/>
    <w:rsid w:val="00E8404D"/>
  </w:style>
  <w:style w:type="character" w:customStyle="1" w:styleId="WW8Num31z3">
    <w:name w:val="WW8Num31z3"/>
    <w:rsid w:val="00E8404D"/>
  </w:style>
  <w:style w:type="character" w:customStyle="1" w:styleId="WW8Num31z4">
    <w:name w:val="WW8Num31z4"/>
    <w:rsid w:val="00E8404D"/>
  </w:style>
  <w:style w:type="character" w:customStyle="1" w:styleId="WW8Num31z5">
    <w:name w:val="WW8Num31z5"/>
    <w:rsid w:val="00E8404D"/>
  </w:style>
  <w:style w:type="character" w:customStyle="1" w:styleId="WW8Num31z6">
    <w:name w:val="WW8Num31z6"/>
    <w:rsid w:val="00E8404D"/>
  </w:style>
  <w:style w:type="character" w:customStyle="1" w:styleId="WW8Num31z7">
    <w:name w:val="WW8Num31z7"/>
    <w:rsid w:val="00E8404D"/>
  </w:style>
  <w:style w:type="character" w:customStyle="1" w:styleId="WW8Num31z8">
    <w:name w:val="WW8Num31z8"/>
    <w:rsid w:val="00E8404D"/>
  </w:style>
  <w:style w:type="character" w:customStyle="1" w:styleId="Domylnaczcionkaakapitu3">
    <w:name w:val="Domyślna czcionka akapitu3"/>
    <w:rsid w:val="00E8404D"/>
  </w:style>
  <w:style w:type="character" w:customStyle="1" w:styleId="WW8Num35z4">
    <w:name w:val="WW8Num35z4"/>
    <w:rsid w:val="00E8404D"/>
  </w:style>
  <w:style w:type="character" w:customStyle="1" w:styleId="WW8Num35z5">
    <w:name w:val="WW8Num35z5"/>
    <w:rsid w:val="00E8404D"/>
  </w:style>
  <w:style w:type="character" w:customStyle="1" w:styleId="WW8Num35z6">
    <w:name w:val="WW8Num35z6"/>
    <w:rsid w:val="00E8404D"/>
  </w:style>
  <w:style w:type="character" w:customStyle="1" w:styleId="WW8Num35z7">
    <w:name w:val="WW8Num35z7"/>
    <w:rsid w:val="00E8404D"/>
  </w:style>
  <w:style w:type="character" w:customStyle="1" w:styleId="WW8Num35z8">
    <w:name w:val="WW8Num35z8"/>
    <w:rsid w:val="00E8404D"/>
  </w:style>
  <w:style w:type="character" w:customStyle="1" w:styleId="Domylnaczcionkaakapitu2">
    <w:name w:val="Domyślna czcionka akapitu2"/>
    <w:rsid w:val="00E8404D"/>
  </w:style>
  <w:style w:type="character" w:customStyle="1" w:styleId="Domylnaczcionkaakapitu1">
    <w:name w:val="Domyślna czcionka akapitu1"/>
    <w:rsid w:val="00E8404D"/>
  </w:style>
  <w:style w:type="character" w:customStyle="1" w:styleId="ListLabel1">
    <w:name w:val="ListLabel 1"/>
    <w:rsid w:val="00E8404D"/>
    <w:rPr>
      <w:b/>
      <w:i/>
      <w:color w:val="000000"/>
      <w:sz w:val="22"/>
      <w:szCs w:val="22"/>
    </w:rPr>
  </w:style>
  <w:style w:type="character" w:customStyle="1" w:styleId="ListLabel2">
    <w:name w:val="ListLabel 2"/>
    <w:rsid w:val="00E8404D"/>
    <w:rPr>
      <w:b/>
      <w:i/>
    </w:rPr>
  </w:style>
  <w:style w:type="character" w:customStyle="1" w:styleId="ListLabel3">
    <w:name w:val="ListLabel 3"/>
    <w:rsid w:val="00E8404D"/>
    <w:rPr>
      <w:i/>
    </w:rPr>
  </w:style>
  <w:style w:type="character" w:customStyle="1" w:styleId="Domylnaczcionkaakapitu7">
    <w:name w:val="Domyślna czcionka akapitu7"/>
    <w:rsid w:val="00E8404D"/>
  </w:style>
  <w:style w:type="character" w:customStyle="1" w:styleId="Odwoanieprzypisukocowego1">
    <w:name w:val="Odwołanie przypisu końcowego1"/>
    <w:basedOn w:val="Domylnaczcionkaakapitu7"/>
    <w:rsid w:val="00E8404D"/>
  </w:style>
  <w:style w:type="character" w:customStyle="1" w:styleId="Odwoanieprzypisudolnego1">
    <w:name w:val="Odwołanie przypisu dolnego1"/>
    <w:basedOn w:val="Domylnaczcionkaakapitu7"/>
    <w:rsid w:val="00E8404D"/>
  </w:style>
  <w:style w:type="character" w:customStyle="1" w:styleId="Numerwiersza1">
    <w:name w:val="Numer wiersza1"/>
    <w:basedOn w:val="Domylnaczcionkaakapitu7"/>
    <w:rsid w:val="00E8404D"/>
  </w:style>
  <w:style w:type="character" w:customStyle="1" w:styleId="Numerstrony1">
    <w:name w:val="Numer strony1"/>
    <w:basedOn w:val="Domylnaczcionkaakapitu7"/>
    <w:rsid w:val="00E8404D"/>
  </w:style>
  <w:style w:type="character" w:customStyle="1" w:styleId="Indeksgrny">
    <w:name w:val="Indeks górny"/>
    <w:rsid w:val="00E8404D"/>
  </w:style>
  <w:style w:type="character" w:customStyle="1" w:styleId="Uwydatnieniewprowadzajce">
    <w:name w:val="Uwydatnienie wprowadzające"/>
    <w:rsid w:val="00E8404D"/>
  </w:style>
  <w:style w:type="character" w:styleId="Uwydatnienie">
    <w:name w:val="Emphasis"/>
    <w:qFormat/>
    <w:rsid w:val="00E8404D"/>
    <w:rPr>
      <w:i/>
      <w:iCs/>
      <w:lang w:val="pl-PL"/>
    </w:rPr>
  </w:style>
  <w:style w:type="character" w:customStyle="1" w:styleId="Odwoaniedokomentarza1">
    <w:name w:val="Odwołanie do komentarza1"/>
    <w:basedOn w:val="Domylnaczcionkaakapitu7"/>
    <w:rsid w:val="00E8404D"/>
  </w:style>
  <w:style w:type="character" w:customStyle="1" w:styleId="TekstmakraZnak">
    <w:name w:val="Tekst makra Znak"/>
    <w:basedOn w:val="Domylnaczcionkaakapitu7"/>
    <w:rsid w:val="00E8404D"/>
  </w:style>
  <w:style w:type="character" w:customStyle="1" w:styleId="ZnakZnak1">
    <w:name w:val="Znak Znak1"/>
    <w:basedOn w:val="Domylnaczcionkaakapitu7"/>
    <w:rsid w:val="00E8404D"/>
  </w:style>
  <w:style w:type="character" w:customStyle="1" w:styleId="Nagwek1Znak">
    <w:name w:val="Nagłówek 1 Znak"/>
    <w:rsid w:val="00E8404D"/>
    <w:rPr>
      <w:kern w:val="1"/>
      <w:lang w:val="pl-PL" w:bidi="ar-SA"/>
    </w:rPr>
  </w:style>
  <w:style w:type="character" w:customStyle="1" w:styleId="ZnakZnak">
    <w:name w:val="Znak Znak"/>
    <w:rsid w:val="00E8404D"/>
    <w:rPr>
      <w:rFonts w:ascii="Courier New" w:hAnsi="Courier New" w:cs="Courier New"/>
      <w:kern w:val="1"/>
      <w:sz w:val="16"/>
      <w:szCs w:val="16"/>
      <w:lang w:eastAsia="zh-CN"/>
    </w:rPr>
  </w:style>
  <w:style w:type="character" w:styleId="Numerstrony">
    <w:name w:val="page number"/>
    <w:basedOn w:val="Domylnaczcionkaakapitu6"/>
    <w:rsid w:val="00E8404D"/>
  </w:style>
  <w:style w:type="character" w:styleId="Hipercze">
    <w:name w:val="Hyperlink"/>
    <w:rsid w:val="00E8404D"/>
    <w:rPr>
      <w:color w:val="0000FF"/>
      <w:u w:val="single"/>
    </w:rPr>
  </w:style>
  <w:style w:type="character" w:customStyle="1" w:styleId="Znakinumeracji">
    <w:name w:val="Znaki numeracji"/>
    <w:rsid w:val="00E8404D"/>
  </w:style>
  <w:style w:type="paragraph" w:customStyle="1" w:styleId="Nagwek70">
    <w:name w:val="Nagłówek7"/>
    <w:basedOn w:val="Normalny"/>
    <w:next w:val="Tekstpodstawowy"/>
    <w:rsid w:val="00E8404D"/>
    <w:pPr>
      <w:keepNext/>
      <w:spacing w:before="240" w:after="120"/>
    </w:pPr>
    <w:rPr>
      <w:rFonts w:ascii="Liberation Sans" w:eastAsia="Microsoft YaHei" w:hAnsi="Liberation Sans" w:cs="Mangal"/>
      <w:sz w:val="28"/>
      <w:szCs w:val="28"/>
    </w:rPr>
  </w:style>
  <w:style w:type="paragraph" w:styleId="Tekstpodstawowy">
    <w:name w:val="Body Text"/>
    <w:basedOn w:val="Normalny"/>
    <w:rsid w:val="00E8404D"/>
    <w:pPr>
      <w:spacing w:after="120" w:line="480" w:lineRule="auto"/>
      <w:ind w:firstLine="720"/>
    </w:pPr>
  </w:style>
  <w:style w:type="paragraph" w:styleId="Lista">
    <w:name w:val="List"/>
    <w:basedOn w:val="Tekstpodstawowy"/>
    <w:rsid w:val="00E8404D"/>
    <w:pPr>
      <w:tabs>
        <w:tab w:val="left" w:pos="720"/>
      </w:tabs>
      <w:spacing w:after="60"/>
      <w:ind w:left="720" w:firstLine="0"/>
    </w:pPr>
    <w:rPr>
      <w:rFonts w:cs="Mangal"/>
    </w:rPr>
  </w:style>
  <w:style w:type="paragraph" w:styleId="Legenda">
    <w:name w:val="caption"/>
    <w:basedOn w:val="Normalny"/>
    <w:qFormat/>
    <w:rsid w:val="00E8404D"/>
    <w:pPr>
      <w:suppressLineNumbers/>
      <w:spacing w:before="120" w:after="120"/>
    </w:pPr>
    <w:rPr>
      <w:rFonts w:cs="Mangal"/>
      <w:i/>
      <w:iCs/>
    </w:rPr>
  </w:style>
  <w:style w:type="paragraph" w:customStyle="1" w:styleId="Indeks">
    <w:name w:val="Indeks"/>
    <w:basedOn w:val="Normalny"/>
    <w:rsid w:val="00E8404D"/>
    <w:pPr>
      <w:suppressLineNumbers/>
    </w:pPr>
    <w:rPr>
      <w:rFonts w:cs="Mangal"/>
    </w:rPr>
  </w:style>
  <w:style w:type="paragraph" w:customStyle="1" w:styleId="Nagwek60">
    <w:name w:val="Nagłówek6"/>
    <w:basedOn w:val="Normalny"/>
    <w:next w:val="Tekstpodstawowy"/>
    <w:rsid w:val="00E8404D"/>
    <w:pPr>
      <w:keepNext/>
      <w:spacing w:before="240" w:after="120"/>
    </w:pPr>
    <w:rPr>
      <w:rFonts w:ascii="Liberation Sans" w:eastAsia="Microsoft YaHei" w:hAnsi="Liberation Sans" w:cs="Arial"/>
      <w:sz w:val="28"/>
      <w:szCs w:val="28"/>
    </w:rPr>
  </w:style>
  <w:style w:type="paragraph" w:customStyle="1" w:styleId="Legenda5">
    <w:name w:val="Legenda5"/>
    <w:basedOn w:val="Normalny"/>
    <w:rsid w:val="00E8404D"/>
    <w:pPr>
      <w:suppressLineNumbers/>
      <w:spacing w:before="120" w:after="120"/>
    </w:pPr>
    <w:rPr>
      <w:rFonts w:cs="Arial"/>
      <w:i/>
      <w:iCs/>
    </w:rPr>
  </w:style>
  <w:style w:type="paragraph" w:customStyle="1" w:styleId="Nagwek50">
    <w:name w:val="Nagłówek5"/>
    <w:basedOn w:val="Normalny"/>
    <w:next w:val="Tekstpodstawowy"/>
    <w:rsid w:val="00E8404D"/>
    <w:pPr>
      <w:keepNext/>
      <w:spacing w:before="240" w:after="120"/>
    </w:pPr>
    <w:rPr>
      <w:rFonts w:ascii="Liberation Sans" w:eastAsia="Microsoft YaHei" w:hAnsi="Liberation Sans" w:cs="Arial"/>
      <w:sz w:val="28"/>
      <w:szCs w:val="28"/>
    </w:rPr>
  </w:style>
  <w:style w:type="paragraph" w:customStyle="1" w:styleId="Legenda4">
    <w:name w:val="Legenda4"/>
    <w:basedOn w:val="Normalny"/>
    <w:rsid w:val="00E8404D"/>
    <w:pPr>
      <w:suppressLineNumbers/>
      <w:spacing w:before="120" w:after="120"/>
    </w:pPr>
    <w:rPr>
      <w:rFonts w:cs="Arial"/>
      <w:i/>
      <w:iCs/>
    </w:rPr>
  </w:style>
  <w:style w:type="paragraph" w:customStyle="1" w:styleId="Nagwek40">
    <w:name w:val="Nagłówek4"/>
    <w:basedOn w:val="Normalny"/>
    <w:next w:val="Tekstpodstawowy"/>
    <w:rsid w:val="00E8404D"/>
    <w:pPr>
      <w:keepNext/>
      <w:spacing w:before="240" w:after="120"/>
    </w:pPr>
    <w:rPr>
      <w:rFonts w:ascii="Arial" w:eastAsia="Microsoft YaHei" w:hAnsi="Arial" w:cs="Mangal"/>
      <w:sz w:val="28"/>
      <w:szCs w:val="28"/>
    </w:rPr>
  </w:style>
  <w:style w:type="paragraph" w:customStyle="1" w:styleId="Legenda3">
    <w:name w:val="Legenda3"/>
    <w:basedOn w:val="Normalny"/>
    <w:rsid w:val="00E8404D"/>
    <w:pPr>
      <w:suppressLineNumbers/>
      <w:spacing w:before="120" w:after="120"/>
    </w:pPr>
    <w:rPr>
      <w:rFonts w:cs="Mangal"/>
      <w:i/>
      <w:iCs/>
    </w:rPr>
  </w:style>
  <w:style w:type="paragraph" w:customStyle="1" w:styleId="Nagwek30">
    <w:name w:val="Nagłówek3"/>
    <w:basedOn w:val="Normalny"/>
    <w:next w:val="Tekstpodstawowy"/>
    <w:rsid w:val="00E8404D"/>
    <w:pPr>
      <w:keepNext/>
      <w:spacing w:before="240" w:after="120"/>
    </w:pPr>
    <w:rPr>
      <w:rFonts w:ascii="Arial" w:eastAsia="Microsoft YaHei" w:hAnsi="Arial" w:cs="Mangal"/>
      <w:sz w:val="28"/>
      <w:szCs w:val="28"/>
    </w:rPr>
  </w:style>
  <w:style w:type="paragraph" w:customStyle="1" w:styleId="Legenda2">
    <w:name w:val="Legenda2"/>
    <w:basedOn w:val="Normalny"/>
    <w:rsid w:val="00E8404D"/>
    <w:pPr>
      <w:suppressLineNumbers/>
      <w:spacing w:before="120" w:after="120"/>
    </w:pPr>
    <w:rPr>
      <w:rFonts w:cs="Mangal"/>
      <w:i/>
      <w:iCs/>
    </w:rPr>
  </w:style>
  <w:style w:type="paragraph" w:customStyle="1" w:styleId="Nagwek20">
    <w:name w:val="Nagłówek2"/>
    <w:basedOn w:val="Normalny"/>
    <w:next w:val="Podtytu"/>
    <w:rsid w:val="00E8404D"/>
    <w:pPr>
      <w:spacing w:before="240" w:after="60"/>
      <w:jc w:val="center"/>
    </w:pPr>
    <w:rPr>
      <w:rFonts w:ascii="Arial" w:hAnsi="Arial" w:cs="Arial"/>
      <w:b/>
      <w:bCs/>
      <w:sz w:val="32"/>
      <w:szCs w:val="32"/>
    </w:rPr>
  </w:style>
  <w:style w:type="paragraph" w:customStyle="1" w:styleId="Legenda1">
    <w:name w:val="Legenda1"/>
    <w:basedOn w:val="Normalny"/>
    <w:rsid w:val="00E8404D"/>
    <w:pPr>
      <w:suppressLineNumbers/>
      <w:spacing w:before="120" w:after="120"/>
    </w:pPr>
    <w:rPr>
      <w:rFonts w:cs="Mangal"/>
      <w:i/>
      <w:iCs/>
    </w:rPr>
  </w:style>
  <w:style w:type="paragraph" w:customStyle="1" w:styleId="Nagwekstronybazowy">
    <w:name w:val="Nagłówek strony bazowy"/>
    <w:basedOn w:val="Normalny"/>
    <w:rsid w:val="00E8404D"/>
  </w:style>
  <w:style w:type="paragraph" w:customStyle="1" w:styleId="Nagwek10">
    <w:name w:val="Nagłówek1"/>
    <w:basedOn w:val="Nagwekstronybazowy"/>
    <w:next w:val="Tekstpodstawowy"/>
    <w:rsid w:val="00E8404D"/>
    <w:pPr>
      <w:keepNext/>
      <w:spacing w:before="240" w:after="120"/>
    </w:pPr>
    <w:rPr>
      <w:rFonts w:ascii="Arial" w:eastAsia="SimSun" w:hAnsi="Arial" w:cs="Mangal"/>
      <w:sz w:val="28"/>
      <w:szCs w:val="28"/>
    </w:rPr>
  </w:style>
  <w:style w:type="paragraph" w:customStyle="1" w:styleId="Podpis1">
    <w:name w:val="Podpis1"/>
    <w:basedOn w:val="Normalny"/>
    <w:rsid w:val="00E8404D"/>
    <w:pPr>
      <w:suppressLineNumbers/>
      <w:spacing w:before="120" w:after="120"/>
      <w:ind w:left="4252"/>
    </w:pPr>
    <w:rPr>
      <w:rFonts w:cs="Mangal"/>
      <w:i/>
      <w:iCs/>
    </w:rPr>
  </w:style>
  <w:style w:type="paragraph" w:customStyle="1" w:styleId="Tekstkomentarza1">
    <w:name w:val="Tekst komentarza1"/>
    <w:rsid w:val="00E8404D"/>
    <w:pPr>
      <w:widowControl w:val="0"/>
      <w:suppressAutoHyphens/>
    </w:pPr>
    <w:rPr>
      <w:kern w:val="1"/>
      <w:lang w:eastAsia="zh-CN"/>
    </w:rPr>
  </w:style>
  <w:style w:type="paragraph" w:customStyle="1" w:styleId="Przypisbazowy">
    <w:name w:val="Przypis bazowy"/>
    <w:basedOn w:val="Normalny"/>
    <w:rsid w:val="00E8404D"/>
  </w:style>
  <w:style w:type="paragraph" w:customStyle="1" w:styleId="Dugicytat">
    <w:name w:val="Długi cytat"/>
    <w:basedOn w:val="Tekstpodstawowy"/>
    <w:rsid w:val="00E8404D"/>
  </w:style>
  <w:style w:type="paragraph" w:customStyle="1" w:styleId="Tekstpodstawowyrazem">
    <w:name w:val="Tekst podstawowy razem"/>
    <w:basedOn w:val="Tekstpodstawowy"/>
    <w:rsid w:val="00E8404D"/>
  </w:style>
  <w:style w:type="paragraph" w:customStyle="1" w:styleId="Spisilustracji1">
    <w:name w:val="Spis ilustracji1"/>
    <w:basedOn w:val="Tekstpodstawowy"/>
    <w:rsid w:val="00E8404D"/>
    <w:pPr>
      <w:keepNext/>
      <w:spacing w:line="100" w:lineRule="atLeast"/>
      <w:ind w:firstLine="0"/>
    </w:pPr>
  </w:style>
  <w:style w:type="paragraph" w:customStyle="1" w:styleId="Legenda6">
    <w:name w:val="Legenda6"/>
    <w:basedOn w:val="Spisilustracji1"/>
    <w:rsid w:val="00E8404D"/>
  </w:style>
  <w:style w:type="paragraph" w:customStyle="1" w:styleId="Data1">
    <w:name w:val="Data1"/>
    <w:basedOn w:val="Tekstpodstawowy"/>
    <w:rsid w:val="00E8404D"/>
  </w:style>
  <w:style w:type="paragraph" w:customStyle="1" w:styleId="Tekstprzypisukocowego1">
    <w:name w:val="Tekst przypisu końcowego1"/>
    <w:basedOn w:val="Przypisbazowy"/>
    <w:rsid w:val="00E8404D"/>
  </w:style>
  <w:style w:type="paragraph" w:customStyle="1" w:styleId="Adresnakopercie1">
    <w:name w:val="Adres na kopercie1"/>
    <w:rsid w:val="00E8404D"/>
    <w:pPr>
      <w:widowControl w:val="0"/>
      <w:suppressAutoHyphens/>
    </w:pPr>
    <w:rPr>
      <w:kern w:val="1"/>
      <w:lang w:eastAsia="zh-CN"/>
    </w:rPr>
  </w:style>
  <w:style w:type="paragraph" w:customStyle="1" w:styleId="Adreszwrotnynakopercie1">
    <w:name w:val="Adres zwrotny na kopercie1"/>
    <w:rsid w:val="00E8404D"/>
    <w:pPr>
      <w:widowControl w:val="0"/>
      <w:suppressAutoHyphens/>
    </w:pPr>
    <w:rPr>
      <w:kern w:val="1"/>
      <w:lang w:eastAsia="zh-CN"/>
    </w:rPr>
  </w:style>
  <w:style w:type="paragraph" w:styleId="Stopka">
    <w:name w:val="footer"/>
    <w:rsid w:val="00E8404D"/>
    <w:pPr>
      <w:widowControl w:val="0"/>
      <w:suppressLineNumbers/>
      <w:tabs>
        <w:tab w:val="center" w:pos="4819"/>
        <w:tab w:val="right" w:pos="9638"/>
      </w:tabs>
      <w:suppressAutoHyphens/>
    </w:pPr>
    <w:rPr>
      <w:kern w:val="1"/>
      <w:lang w:eastAsia="zh-CN"/>
    </w:rPr>
  </w:style>
  <w:style w:type="paragraph" w:customStyle="1" w:styleId="Tekstprzypisudolnego1">
    <w:name w:val="Tekst przypisu dolnego1"/>
    <w:basedOn w:val="Przypisbazowy"/>
    <w:rsid w:val="00E8404D"/>
  </w:style>
  <w:style w:type="paragraph" w:styleId="Podtytu">
    <w:name w:val="Subtitle"/>
    <w:next w:val="Tekstpodstawowy"/>
    <w:qFormat/>
    <w:rsid w:val="00E8404D"/>
    <w:pPr>
      <w:widowControl w:val="0"/>
      <w:suppressAutoHyphens/>
      <w:spacing w:before="120"/>
      <w:jc w:val="center"/>
    </w:pPr>
    <w:rPr>
      <w:b/>
      <w:bCs/>
      <w:i/>
      <w:iCs/>
      <w:caps/>
      <w:kern w:val="1"/>
      <w:sz w:val="28"/>
      <w:szCs w:val="28"/>
      <w:lang w:eastAsia="zh-CN"/>
    </w:rPr>
  </w:style>
  <w:style w:type="paragraph" w:customStyle="1" w:styleId="Listanumerowana1">
    <w:name w:val="Lista numerowana1"/>
    <w:basedOn w:val="Lista"/>
    <w:rsid w:val="00E8404D"/>
  </w:style>
  <w:style w:type="paragraph" w:customStyle="1" w:styleId="Tekstmakra1">
    <w:name w:val="Tekst makra1"/>
    <w:basedOn w:val="Tekstpodstawowy"/>
    <w:rsid w:val="00E8404D"/>
  </w:style>
  <w:style w:type="paragraph" w:customStyle="1" w:styleId="Adreszwrotnywlicie">
    <w:name w:val="Adres zwrotny w liście"/>
    <w:rsid w:val="00E8404D"/>
    <w:pPr>
      <w:widowControl w:val="0"/>
      <w:suppressAutoHyphens/>
    </w:pPr>
    <w:rPr>
      <w:kern w:val="1"/>
      <w:lang w:eastAsia="zh-CN"/>
    </w:rPr>
  </w:style>
  <w:style w:type="paragraph" w:customStyle="1" w:styleId="Okadkadlapodtytuu">
    <w:name w:val="Okładka dla podtytułu"/>
    <w:rsid w:val="00E8404D"/>
    <w:pPr>
      <w:widowControl w:val="0"/>
      <w:suppressAutoHyphens/>
    </w:pPr>
    <w:rPr>
      <w:kern w:val="1"/>
      <w:lang w:eastAsia="zh-CN"/>
    </w:rPr>
  </w:style>
  <w:style w:type="paragraph" w:customStyle="1" w:styleId="Wykazrde1">
    <w:name w:val="Wykaz źródeł1"/>
    <w:basedOn w:val="Normalny"/>
    <w:rsid w:val="00E8404D"/>
  </w:style>
  <w:style w:type="paragraph" w:customStyle="1" w:styleId="Listanumerowanapierwszy">
    <w:name w:val="Lista numerowana pierwszy"/>
    <w:basedOn w:val="Listanumerowana1"/>
    <w:rsid w:val="00E8404D"/>
  </w:style>
  <w:style w:type="paragraph" w:customStyle="1" w:styleId="Listanumerowanaostatni">
    <w:name w:val="Lista numerowana ostatni"/>
    <w:basedOn w:val="Listanumerowana1"/>
    <w:rsid w:val="00E8404D"/>
  </w:style>
  <w:style w:type="paragraph" w:customStyle="1" w:styleId="Etykietadokumentu">
    <w:name w:val="Etykieta dokumentu"/>
    <w:rsid w:val="00E8404D"/>
    <w:pPr>
      <w:widowControl w:val="0"/>
      <w:suppressAutoHyphens/>
    </w:pPr>
    <w:rPr>
      <w:kern w:val="1"/>
      <w:lang w:eastAsia="zh-CN"/>
    </w:rPr>
  </w:style>
  <w:style w:type="paragraph" w:customStyle="1" w:styleId="Listapierwszy">
    <w:name w:val="Lista pierwszy"/>
    <w:basedOn w:val="Lista"/>
    <w:rsid w:val="00E8404D"/>
  </w:style>
  <w:style w:type="paragraph" w:customStyle="1" w:styleId="Wiersztematu">
    <w:name w:val="Wiersz tematu"/>
    <w:basedOn w:val="Tekstpodstawowy"/>
    <w:rsid w:val="00E8404D"/>
  </w:style>
  <w:style w:type="paragraph" w:customStyle="1" w:styleId="Etykietarozdziau">
    <w:name w:val="Etykieta rozdziału"/>
    <w:rsid w:val="00E8404D"/>
    <w:pPr>
      <w:widowControl w:val="0"/>
      <w:suppressAutoHyphens/>
    </w:pPr>
    <w:rPr>
      <w:kern w:val="1"/>
      <w:lang w:eastAsia="zh-CN"/>
    </w:rPr>
  </w:style>
  <w:style w:type="paragraph" w:customStyle="1" w:styleId="Tyturozdziau">
    <w:name w:val="Tytuł rozdziału"/>
    <w:rsid w:val="00E8404D"/>
    <w:pPr>
      <w:widowControl w:val="0"/>
      <w:suppressAutoHyphens/>
    </w:pPr>
    <w:rPr>
      <w:kern w:val="1"/>
      <w:lang w:eastAsia="zh-CN"/>
    </w:rPr>
  </w:style>
  <w:style w:type="paragraph" w:customStyle="1" w:styleId="Podtyturozdziau">
    <w:name w:val="Podtytuł rozdziału"/>
    <w:basedOn w:val="Tyturozdziau"/>
    <w:rsid w:val="00E8404D"/>
  </w:style>
  <w:style w:type="paragraph" w:customStyle="1" w:styleId="Etykietaczci">
    <w:name w:val="Etykieta części"/>
    <w:rsid w:val="00E8404D"/>
    <w:pPr>
      <w:widowControl w:val="0"/>
      <w:suppressAutoHyphens/>
    </w:pPr>
    <w:rPr>
      <w:kern w:val="1"/>
      <w:lang w:eastAsia="zh-CN"/>
    </w:rPr>
  </w:style>
  <w:style w:type="paragraph" w:customStyle="1" w:styleId="Tytuczci">
    <w:name w:val="Tytuł części"/>
    <w:rsid w:val="00E8404D"/>
    <w:pPr>
      <w:widowControl w:val="0"/>
      <w:suppressAutoHyphens/>
    </w:pPr>
    <w:rPr>
      <w:kern w:val="1"/>
      <w:lang w:eastAsia="zh-CN"/>
    </w:rPr>
  </w:style>
  <w:style w:type="paragraph" w:customStyle="1" w:styleId="Podtytuczci">
    <w:name w:val="Podtytuł części"/>
    <w:basedOn w:val="Tytuczci"/>
    <w:rsid w:val="00E8404D"/>
  </w:style>
  <w:style w:type="paragraph" w:customStyle="1" w:styleId="Dugicytatpierwszy">
    <w:name w:val="Długi cytat pierwszy"/>
    <w:basedOn w:val="Dugicytat"/>
    <w:rsid w:val="00E8404D"/>
  </w:style>
  <w:style w:type="paragraph" w:customStyle="1" w:styleId="Dugicytatostatni">
    <w:name w:val="Długi cytat ostatni"/>
    <w:basedOn w:val="Dugicytat"/>
    <w:rsid w:val="00E8404D"/>
  </w:style>
  <w:style w:type="paragraph" w:customStyle="1" w:styleId="Stopkapierszejstrony">
    <w:name w:val="Stopka pierszej strony"/>
    <w:basedOn w:val="Stopka"/>
    <w:rsid w:val="00E8404D"/>
  </w:style>
  <w:style w:type="paragraph" w:customStyle="1" w:styleId="Stopkastronnieparzystych">
    <w:name w:val="Stopka stron nieparzystych"/>
    <w:basedOn w:val="Stopka"/>
    <w:rsid w:val="00E8404D"/>
  </w:style>
  <w:style w:type="paragraph" w:customStyle="1" w:styleId="Stopkastronparzystych">
    <w:name w:val="Stopka stron parzystych"/>
    <w:basedOn w:val="Stopka"/>
    <w:rsid w:val="00E8404D"/>
  </w:style>
  <w:style w:type="paragraph" w:customStyle="1" w:styleId="Nagwekpierwszejstrony">
    <w:name w:val="Nagłówek pierwszej strony"/>
    <w:basedOn w:val="Nagwek10"/>
    <w:rsid w:val="00E8404D"/>
  </w:style>
  <w:style w:type="paragraph" w:customStyle="1" w:styleId="Nagwekstronnieparzystych">
    <w:name w:val="Nagłówek stron nieparzystych"/>
    <w:basedOn w:val="Nagwek10"/>
    <w:rsid w:val="00E8404D"/>
  </w:style>
  <w:style w:type="paragraph" w:customStyle="1" w:styleId="Nagwekstronparzystych">
    <w:name w:val="Nagłówek stron parzystych"/>
    <w:basedOn w:val="Nagwek10"/>
    <w:rsid w:val="00E8404D"/>
  </w:style>
  <w:style w:type="paragraph" w:customStyle="1" w:styleId="Autor">
    <w:name w:val="Autor"/>
    <w:basedOn w:val="Tekstpodstawowy"/>
    <w:rsid w:val="00E8404D"/>
  </w:style>
  <w:style w:type="paragraph" w:customStyle="1" w:styleId="Listaostatni">
    <w:name w:val="Lista ostatni"/>
    <w:basedOn w:val="Lista"/>
    <w:rsid w:val="00E8404D"/>
  </w:style>
  <w:style w:type="paragraph" w:customStyle="1" w:styleId="Listapunktowana1">
    <w:name w:val="Lista punktowana1"/>
    <w:basedOn w:val="Lista"/>
    <w:rsid w:val="00E8404D"/>
  </w:style>
  <w:style w:type="paragraph" w:customStyle="1" w:styleId="Wyliczeniepierwszy">
    <w:name w:val="Wyliczenie pierwszy"/>
    <w:basedOn w:val="Listapunktowana1"/>
    <w:rsid w:val="00E8404D"/>
  </w:style>
  <w:style w:type="paragraph" w:customStyle="1" w:styleId="Wyliczenieostatni">
    <w:name w:val="Wyliczenie ostatni"/>
    <w:basedOn w:val="Listapunktowana1"/>
    <w:rsid w:val="00E8404D"/>
  </w:style>
  <w:style w:type="paragraph" w:styleId="Tekstpodstawowywcity">
    <w:name w:val="Body Text Indent"/>
    <w:basedOn w:val="Tekstpodstawowy"/>
    <w:rsid w:val="00E8404D"/>
    <w:pPr>
      <w:tabs>
        <w:tab w:val="left" w:pos="9356"/>
        <w:tab w:val="left" w:pos="10490"/>
      </w:tabs>
      <w:spacing w:after="0" w:line="100" w:lineRule="atLeast"/>
      <w:ind w:left="283" w:right="-277" w:firstLine="0"/>
    </w:pPr>
    <w:rPr>
      <w:sz w:val="20"/>
      <w:szCs w:val="20"/>
    </w:rPr>
  </w:style>
  <w:style w:type="paragraph" w:customStyle="1" w:styleId="Listanumerowana51">
    <w:name w:val="Lista numerowana 51"/>
    <w:basedOn w:val="Listanumerowana1"/>
    <w:rsid w:val="00E8404D"/>
  </w:style>
  <w:style w:type="paragraph" w:customStyle="1" w:styleId="Listanumerowana41">
    <w:name w:val="Lista numerowana 41"/>
    <w:basedOn w:val="Listanumerowana1"/>
    <w:rsid w:val="00E8404D"/>
  </w:style>
  <w:style w:type="paragraph" w:customStyle="1" w:styleId="Listanumerowana31">
    <w:name w:val="Lista numerowana 31"/>
    <w:basedOn w:val="Listanumerowana1"/>
    <w:rsid w:val="00E8404D"/>
  </w:style>
  <w:style w:type="paragraph" w:customStyle="1" w:styleId="Listanumerowana21">
    <w:name w:val="Lista numerowana 21"/>
    <w:basedOn w:val="Listanumerowana1"/>
    <w:rsid w:val="00E8404D"/>
  </w:style>
  <w:style w:type="paragraph" w:customStyle="1" w:styleId="Listapunktowana51">
    <w:name w:val="Lista punktowana 51"/>
    <w:basedOn w:val="Listapunktowana1"/>
    <w:rsid w:val="00E8404D"/>
  </w:style>
  <w:style w:type="paragraph" w:customStyle="1" w:styleId="Listapunktowana41">
    <w:name w:val="Lista punktowana 41"/>
    <w:basedOn w:val="Listapunktowana1"/>
    <w:rsid w:val="00E8404D"/>
  </w:style>
  <w:style w:type="paragraph" w:customStyle="1" w:styleId="Listapunktowana31">
    <w:name w:val="Lista punktowana 31"/>
    <w:basedOn w:val="Listapunktowana1"/>
    <w:rsid w:val="00E8404D"/>
  </w:style>
  <w:style w:type="paragraph" w:customStyle="1" w:styleId="Listapunktowana21">
    <w:name w:val="Lista punktowana 21"/>
    <w:basedOn w:val="Listapunktowana1"/>
    <w:rsid w:val="00E8404D"/>
  </w:style>
  <w:style w:type="paragraph" w:customStyle="1" w:styleId="Lista51">
    <w:name w:val="Lista 51"/>
    <w:basedOn w:val="Lista"/>
    <w:rsid w:val="00E8404D"/>
    <w:pPr>
      <w:tabs>
        <w:tab w:val="clear" w:pos="720"/>
        <w:tab w:val="left" w:pos="2160"/>
      </w:tabs>
      <w:spacing w:after="120"/>
      <w:ind w:left="2160" w:hanging="360"/>
    </w:pPr>
  </w:style>
  <w:style w:type="paragraph" w:customStyle="1" w:styleId="Lista41">
    <w:name w:val="Lista 41"/>
    <w:basedOn w:val="Lista"/>
    <w:rsid w:val="00E8404D"/>
    <w:pPr>
      <w:tabs>
        <w:tab w:val="clear" w:pos="720"/>
        <w:tab w:val="left" w:pos="1800"/>
      </w:tabs>
      <w:spacing w:after="120"/>
      <w:ind w:left="1800" w:hanging="360"/>
    </w:pPr>
  </w:style>
  <w:style w:type="paragraph" w:customStyle="1" w:styleId="Lista31">
    <w:name w:val="Lista 31"/>
    <w:basedOn w:val="Lista"/>
    <w:rsid w:val="00E8404D"/>
    <w:pPr>
      <w:tabs>
        <w:tab w:val="clear" w:pos="720"/>
        <w:tab w:val="left" w:pos="1440"/>
      </w:tabs>
      <w:spacing w:after="120"/>
      <w:ind w:left="1440" w:hanging="360"/>
    </w:pPr>
  </w:style>
  <w:style w:type="paragraph" w:customStyle="1" w:styleId="Lista21">
    <w:name w:val="Lista 21"/>
    <w:basedOn w:val="Lista"/>
    <w:rsid w:val="00E8404D"/>
    <w:pPr>
      <w:tabs>
        <w:tab w:val="clear" w:pos="720"/>
        <w:tab w:val="left" w:pos="1080"/>
      </w:tabs>
      <w:spacing w:after="120"/>
      <w:ind w:left="1080" w:hanging="360"/>
    </w:pPr>
  </w:style>
  <w:style w:type="paragraph" w:customStyle="1" w:styleId="Nagwekbazowy">
    <w:name w:val="Nagłówek bazowy"/>
    <w:basedOn w:val="Normalny"/>
    <w:rsid w:val="00E8404D"/>
  </w:style>
  <w:style w:type="paragraph" w:customStyle="1" w:styleId="Adres">
    <w:name w:val="Adres"/>
    <w:basedOn w:val="Tekstpodstawowy"/>
    <w:rsid w:val="00E8404D"/>
  </w:style>
  <w:style w:type="paragraph" w:customStyle="1" w:styleId="Lista-kontynuacja1">
    <w:name w:val="Lista - kontynuacja1"/>
    <w:basedOn w:val="Lista"/>
    <w:rsid w:val="00E8404D"/>
  </w:style>
  <w:style w:type="paragraph" w:customStyle="1" w:styleId="Lista-kontynuacja21">
    <w:name w:val="Lista - kontynuacja 21"/>
    <w:basedOn w:val="Lista-kontynuacja1"/>
    <w:rsid w:val="00E8404D"/>
  </w:style>
  <w:style w:type="paragraph" w:customStyle="1" w:styleId="Lista-kontynuacja31">
    <w:name w:val="Lista - kontynuacja 31"/>
    <w:basedOn w:val="Lista-kontynuacja1"/>
    <w:rsid w:val="00E8404D"/>
  </w:style>
  <w:style w:type="paragraph" w:customStyle="1" w:styleId="Lista-kontynuacja41">
    <w:name w:val="Lista - kontynuacja 41"/>
    <w:basedOn w:val="Lista-kontynuacja1"/>
    <w:rsid w:val="00E8404D"/>
  </w:style>
  <w:style w:type="paragraph" w:customStyle="1" w:styleId="Lista-kontynuacja51">
    <w:name w:val="Lista - kontynuacja 51"/>
    <w:basedOn w:val="Lista-kontynuacja1"/>
    <w:rsid w:val="00E8404D"/>
  </w:style>
  <w:style w:type="paragraph" w:customStyle="1" w:styleId="Okadkadlatytuu">
    <w:name w:val="Okładka dla tytułu"/>
    <w:basedOn w:val="Nagwekbazowy"/>
    <w:rsid w:val="00E8404D"/>
  </w:style>
  <w:style w:type="paragraph" w:customStyle="1" w:styleId="Nagwekwiadomoci1">
    <w:name w:val="Nagłówek wiadomości1"/>
    <w:basedOn w:val="Normalny"/>
    <w:rsid w:val="00E8404D"/>
  </w:style>
  <w:style w:type="paragraph" w:customStyle="1" w:styleId="Indeks11">
    <w:name w:val="Indeks 11"/>
    <w:basedOn w:val="Normalny"/>
    <w:rsid w:val="00E8404D"/>
  </w:style>
  <w:style w:type="paragraph" w:customStyle="1" w:styleId="Nagwekindeksu1">
    <w:name w:val="Nagłówek indeksu1"/>
    <w:basedOn w:val="Normalny"/>
    <w:rsid w:val="00E8404D"/>
  </w:style>
  <w:style w:type="paragraph" w:customStyle="1" w:styleId="Nagwekwykazurde1">
    <w:name w:val="Nagłówek wykazu źródeł1"/>
    <w:basedOn w:val="Normalny"/>
    <w:rsid w:val="00E8404D"/>
  </w:style>
  <w:style w:type="paragraph" w:customStyle="1" w:styleId="Indeks21">
    <w:name w:val="Indeks 21"/>
    <w:basedOn w:val="Normalny"/>
    <w:rsid w:val="00E8404D"/>
  </w:style>
  <w:style w:type="paragraph" w:customStyle="1" w:styleId="Indeks31">
    <w:name w:val="Indeks 31"/>
    <w:basedOn w:val="Normalny"/>
    <w:rsid w:val="00E8404D"/>
  </w:style>
  <w:style w:type="paragraph" w:customStyle="1" w:styleId="Indeks41">
    <w:name w:val="Indeks 41"/>
    <w:basedOn w:val="Normalny"/>
    <w:rsid w:val="00E8404D"/>
  </w:style>
  <w:style w:type="paragraph" w:customStyle="1" w:styleId="Indeks51">
    <w:name w:val="Indeks 51"/>
    <w:basedOn w:val="Normalny"/>
    <w:rsid w:val="00E8404D"/>
  </w:style>
  <w:style w:type="paragraph" w:customStyle="1" w:styleId="Indeks61">
    <w:name w:val="Indeks 61"/>
    <w:basedOn w:val="Normalny"/>
    <w:rsid w:val="00E8404D"/>
  </w:style>
  <w:style w:type="paragraph" w:customStyle="1" w:styleId="Indeks71">
    <w:name w:val="Indeks 71"/>
    <w:basedOn w:val="Normalny"/>
    <w:rsid w:val="00E8404D"/>
  </w:style>
  <w:style w:type="paragraph" w:customStyle="1" w:styleId="Indeks81">
    <w:name w:val="Indeks 81"/>
    <w:basedOn w:val="Normalny"/>
    <w:rsid w:val="00E8404D"/>
  </w:style>
  <w:style w:type="paragraph" w:customStyle="1" w:styleId="Indeks91">
    <w:name w:val="Indeks 91"/>
    <w:basedOn w:val="Normalny"/>
    <w:rsid w:val="00E8404D"/>
  </w:style>
  <w:style w:type="paragraph" w:customStyle="1" w:styleId="Spisilustracji2">
    <w:name w:val="Spis ilustracji2"/>
    <w:basedOn w:val="Normalny"/>
    <w:rsid w:val="00E8404D"/>
  </w:style>
  <w:style w:type="paragraph" w:styleId="Spistreci1">
    <w:name w:val="toc 1"/>
    <w:basedOn w:val="Normalny"/>
    <w:rsid w:val="00E8404D"/>
    <w:pPr>
      <w:tabs>
        <w:tab w:val="right" w:leader="dot" w:pos="9360"/>
      </w:tabs>
    </w:pPr>
  </w:style>
  <w:style w:type="paragraph" w:styleId="Spistreci2">
    <w:name w:val="toc 2"/>
    <w:basedOn w:val="Normalny"/>
    <w:rsid w:val="00E8404D"/>
    <w:pPr>
      <w:tabs>
        <w:tab w:val="right" w:leader="dot" w:pos="9360"/>
      </w:tabs>
      <w:ind w:left="240"/>
    </w:pPr>
  </w:style>
  <w:style w:type="paragraph" w:styleId="Spistreci3">
    <w:name w:val="toc 3"/>
    <w:basedOn w:val="Normalny"/>
    <w:rsid w:val="00E8404D"/>
    <w:pPr>
      <w:tabs>
        <w:tab w:val="right" w:leader="dot" w:pos="9360"/>
      </w:tabs>
      <w:ind w:left="480"/>
    </w:pPr>
  </w:style>
  <w:style w:type="paragraph" w:styleId="Spistreci4">
    <w:name w:val="toc 4"/>
    <w:basedOn w:val="Normalny"/>
    <w:rsid w:val="00E8404D"/>
    <w:pPr>
      <w:tabs>
        <w:tab w:val="right" w:leader="dot" w:pos="9360"/>
      </w:tabs>
      <w:ind w:left="720"/>
    </w:pPr>
  </w:style>
  <w:style w:type="paragraph" w:styleId="Spistreci5">
    <w:name w:val="toc 5"/>
    <w:basedOn w:val="Normalny"/>
    <w:rsid w:val="00E8404D"/>
    <w:pPr>
      <w:tabs>
        <w:tab w:val="right" w:leader="dot" w:pos="9360"/>
      </w:tabs>
      <w:ind w:left="960"/>
    </w:pPr>
  </w:style>
  <w:style w:type="paragraph" w:styleId="Spistreci6">
    <w:name w:val="toc 6"/>
    <w:basedOn w:val="Normalny"/>
    <w:rsid w:val="00E8404D"/>
    <w:pPr>
      <w:tabs>
        <w:tab w:val="right" w:leader="dot" w:pos="9360"/>
      </w:tabs>
      <w:ind w:left="1200"/>
    </w:pPr>
  </w:style>
  <w:style w:type="paragraph" w:styleId="Spistreci7">
    <w:name w:val="toc 7"/>
    <w:basedOn w:val="Normalny"/>
    <w:rsid w:val="00E8404D"/>
    <w:pPr>
      <w:tabs>
        <w:tab w:val="right" w:leader="dot" w:pos="9360"/>
      </w:tabs>
      <w:ind w:left="1440"/>
    </w:pPr>
  </w:style>
  <w:style w:type="paragraph" w:styleId="Spistreci8">
    <w:name w:val="toc 8"/>
    <w:basedOn w:val="Normalny"/>
    <w:rsid w:val="00E8404D"/>
    <w:pPr>
      <w:tabs>
        <w:tab w:val="right" w:leader="dot" w:pos="9360"/>
      </w:tabs>
      <w:ind w:left="1680"/>
    </w:pPr>
  </w:style>
  <w:style w:type="paragraph" w:styleId="Spistreci9">
    <w:name w:val="toc 9"/>
    <w:basedOn w:val="Normalny"/>
    <w:rsid w:val="00E8404D"/>
    <w:pPr>
      <w:tabs>
        <w:tab w:val="right" w:leader="dot" w:pos="9360"/>
      </w:tabs>
      <w:ind w:left="1920"/>
    </w:pPr>
  </w:style>
  <w:style w:type="paragraph" w:customStyle="1" w:styleId="Wcicienormalne1">
    <w:name w:val="Wcięcie normalne1"/>
    <w:basedOn w:val="Normalny"/>
    <w:rsid w:val="00E8404D"/>
  </w:style>
  <w:style w:type="paragraph" w:customStyle="1" w:styleId="Zwrotpoegnalny1">
    <w:name w:val="Zwrot pożegnalny1"/>
    <w:basedOn w:val="Normalny"/>
    <w:rsid w:val="00E8404D"/>
  </w:style>
  <w:style w:type="paragraph" w:customStyle="1" w:styleId="Tekstpodstawowywcity21">
    <w:name w:val="Tekst podstawowy wcięty 21"/>
    <w:basedOn w:val="Normalny"/>
    <w:rsid w:val="00E8404D"/>
  </w:style>
  <w:style w:type="paragraph" w:customStyle="1" w:styleId="Tekstpodstawowy31">
    <w:name w:val="Tekst podstawowy 31"/>
    <w:basedOn w:val="Normalny"/>
    <w:rsid w:val="00E8404D"/>
  </w:style>
  <w:style w:type="paragraph" w:customStyle="1" w:styleId="Tekstpodstawowywcity31">
    <w:name w:val="Tekst podstawowy wcięty 31"/>
    <w:basedOn w:val="Normalny"/>
    <w:rsid w:val="00E8404D"/>
  </w:style>
  <w:style w:type="paragraph" w:customStyle="1" w:styleId="Tekstblokowy1">
    <w:name w:val="Tekst blokowy1"/>
    <w:basedOn w:val="Normalny"/>
    <w:rsid w:val="00E8404D"/>
  </w:style>
  <w:style w:type="paragraph" w:customStyle="1" w:styleId="Plandokumentu1">
    <w:name w:val="Plan dokumentu1"/>
    <w:basedOn w:val="Normalny"/>
    <w:rsid w:val="00E8404D"/>
  </w:style>
  <w:style w:type="paragraph" w:customStyle="1" w:styleId="Tekstpodstawowy21">
    <w:name w:val="Tekst podstawowy 21"/>
    <w:basedOn w:val="Normalny"/>
    <w:rsid w:val="00E8404D"/>
  </w:style>
  <w:style w:type="paragraph" w:customStyle="1" w:styleId="Tekstdymka1">
    <w:name w:val="Tekst dymka1"/>
    <w:basedOn w:val="Normalny"/>
    <w:rsid w:val="00E8404D"/>
  </w:style>
  <w:style w:type="paragraph" w:customStyle="1" w:styleId="Tekstpodstawowy210">
    <w:name w:val="Tekst podstawowy 21"/>
    <w:basedOn w:val="Normalny"/>
    <w:rsid w:val="00E8404D"/>
    <w:pPr>
      <w:ind w:right="6"/>
      <w:jc w:val="both"/>
    </w:pPr>
    <w:rPr>
      <w:sz w:val="20"/>
    </w:rPr>
  </w:style>
  <w:style w:type="paragraph" w:customStyle="1" w:styleId="Tekstpodstawowy310">
    <w:name w:val="Tekst podstawowy 31"/>
    <w:basedOn w:val="Normalny"/>
    <w:rsid w:val="00E8404D"/>
  </w:style>
  <w:style w:type="paragraph" w:customStyle="1" w:styleId="Akapitzlist1">
    <w:name w:val="Akapit z listą1"/>
    <w:basedOn w:val="Normalny"/>
    <w:rsid w:val="00E8404D"/>
  </w:style>
  <w:style w:type="paragraph" w:styleId="Nagwek">
    <w:name w:val="header"/>
    <w:basedOn w:val="Normalny"/>
    <w:rsid w:val="00E8404D"/>
    <w:pPr>
      <w:suppressLineNumbers/>
      <w:tabs>
        <w:tab w:val="center" w:pos="4819"/>
        <w:tab w:val="right" w:pos="9638"/>
      </w:tabs>
    </w:pPr>
  </w:style>
  <w:style w:type="paragraph" w:customStyle="1" w:styleId="Zawartoramki">
    <w:name w:val="Zawartość ramki"/>
    <w:basedOn w:val="Tekstpodstawowy"/>
    <w:rsid w:val="00E8404D"/>
  </w:style>
  <w:style w:type="paragraph" w:styleId="Tekstdymka">
    <w:name w:val="Balloon Text"/>
    <w:basedOn w:val="Normalny"/>
    <w:rsid w:val="00E8404D"/>
    <w:rPr>
      <w:rFonts w:ascii="Tahoma" w:hAnsi="Tahoma" w:cs="Tahoma"/>
      <w:sz w:val="16"/>
      <w:szCs w:val="16"/>
    </w:rPr>
  </w:style>
  <w:style w:type="paragraph" w:styleId="Akapitzlist">
    <w:name w:val="List Paragraph"/>
    <w:basedOn w:val="Normalny"/>
    <w:qFormat/>
    <w:rsid w:val="00E8404D"/>
    <w:pPr>
      <w:ind w:left="708"/>
    </w:pPr>
  </w:style>
  <w:style w:type="paragraph" w:customStyle="1" w:styleId="Tekstpodstawowy32">
    <w:name w:val="Tekst podstawowy 32"/>
    <w:basedOn w:val="Normalny"/>
    <w:rsid w:val="00E8404D"/>
    <w:pPr>
      <w:spacing w:after="120"/>
    </w:pPr>
    <w:rPr>
      <w:sz w:val="16"/>
      <w:szCs w:val="16"/>
    </w:rPr>
  </w:style>
  <w:style w:type="paragraph" w:customStyle="1" w:styleId="Cytaty">
    <w:name w:val="Cytaty"/>
    <w:basedOn w:val="Normalny"/>
    <w:rsid w:val="00E8404D"/>
    <w:pPr>
      <w:spacing w:after="283"/>
      <w:ind w:left="567" w:right="567"/>
    </w:pPr>
  </w:style>
  <w:style w:type="paragraph" w:styleId="Tytu">
    <w:name w:val="Title"/>
    <w:basedOn w:val="Nagwek70"/>
    <w:next w:val="Tekstpodstawowy"/>
    <w:qFormat/>
    <w:rsid w:val="00E8404D"/>
    <w:pPr>
      <w:jc w:val="center"/>
    </w:pPr>
    <w:rPr>
      <w:b/>
      <w:bCs/>
      <w:sz w:val="56"/>
      <w:szCs w:val="56"/>
    </w:rPr>
  </w:style>
  <w:style w:type="paragraph" w:customStyle="1" w:styleId="Normal1">
    <w:name w:val="Normal1"/>
    <w:rsid w:val="00E8404D"/>
    <w:pPr>
      <w:suppressAutoHyphens/>
      <w:overflowPunct w:val="0"/>
      <w:textAlignment w:val="baseline"/>
    </w:pPr>
    <w:rPr>
      <w:rFonts w:ascii="Courier New" w:eastAsia="SimSun" w:hAnsi="Courier New" w:cs="Courier New"/>
      <w:color w:val="00000A"/>
      <w:sz w:val="24"/>
      <w:szCs w:val="24"/>
      <w:lang w:eastAsia="zh-CN"/>
    </w:rPr>
  </w:style>
  <w:style w:type="paragraph" w:customStyle="1" w:styleId="Tekstpodstawowywcity210">
    <w:name w:val="Tekst podstawowy wcięty 21"/>
    <w:basedOn w:val="Normal1"/>
    <w:rsid w:val="00E8404D"/>
    <w:pPr>
      <w:ind w:left="426" w:hanging="42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14</Pages>
  <Words>7847</Words>
  <Characters>47085</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Are You suprised ?</vt:lpstr>
    </vt:vector>
  </TitlesOfParts>
  <Company/>
  <LinksUpToDate>false</LinksUpToDate>
  <CharactersWithSpaces>54823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opalskre</cp:lastModifiedBy>
  <cp:revision>8</cp:revision>
  <cp:lastPrinted>2018-03-05T11:47:00Z</cp:lastPrinted>
  <dcterms:created xsi:type="dcterms:W3CDTF">2018-03-02T09:03:00Z</dcterms:created>
  <dcterms:modified xsi:type="dcterms:W3CDTF">2018-03-16T12:28:00Z</dcterms:modified>
</cp:coreProperties>
</file>